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F" w:rsidRPr="00BA7999" w:rsidRDefault="00F06C68" w:rsidP="00A37EF3">
      <w:pPr>
        <w:pStyle w:val="a4"/>
        <w:ind w:right="-144" w:firstLine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A2300" wp14:editId="6CBD799C">
                <wp:simplePos x="0" y="0"/>
                <wp:positionH relativeFrom="column">
                  <wp:posOffset>2998470</wp:posOffset>
                </wp:positionH>
                <wp:positionV relativeFrom="paragraph">
                  <wp:posOffset>-337185</wp:posOffset>
                </wp:positionV>
                <wp:extent cx="381000" cy="202565"/>
                <wp:effectExtent l="7620" t="5715" r="11430" b="1079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754" w:rsidRDefault="00C8275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1pt;margin-top:-26.55pt;width:30pt;height:1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" strokecolor="white [3212]">
                <v:textbox style="mso-fit-shape-to-text:t">
                  <w:txbxContent>
                    <w:p w:rsidR="00C82754" w:rsidRDefault="00C82754"/>
                  </w:txbxContent>
                </v:textbox>
              </v:shape>
            </w:pict>
          </mc:Fallback>
        </mc:AlternateContent>
      </w:r>
      <w:r w:rsidR="00C861F2" w:rsidRPr="00BA7999">
        <w:rPr>
          <w:rFonts w:ascii="Times New Roman" w:hAnsi="Times New Roman"/>
          <w:sz w:val="28"/>
          <w:szCs w:val="28"/>
          <w:lang w:eastAsia="ar-SA"/>
        </w:rPr>
        <w:t>П</w:t>
      </w:r>
      <w:r w:rsidR="00052DBF" w:rsidRPr="00BA7999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D33589">
        <w:rPr>
          <w:rFonts w:ascii="Times New Roman" w:hAnsi="Times New Roman"/>
          <w:sz w:val="28"/>
          <w:szCs w:val="28"/>
          <w:lang w:eastAsia="ar-SA"/>
        </w:rPr>
        <w:t>22.11.2018</w:t>
      </w:r>
      <w:r w:rsidRPr="00BA7999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D33589">
        <w:rPr>
          <w:rFonts w:ascii="Times New Roman" w:hAnsi="Times New Roman"/>
          <w:sz w:val="28"/>
          <w:szCs w:val="28"/>
          <w:lang w:eastAsia="ar-SA"/>
        </w:rPr>
        <w:t>2214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  <w:r w:rsidR="00C861F2" w:rsidRPr="00BA7999">
        <w:rPr>
          <w:rFonts w:ascii="Times New Roman" w:hAnsi="Times New Roman"/>
          <w:sz w:val="28"/>
          <w:szCs w:val="28"/>
          <w:lang w:eastAsia="ar-SA"/>
        </w:rPr>
        <w:t>№ 1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52DBF" w:rsidRPr="00BA7999" w:rsidRDefault="00052DBF" w:rsidP="00052DBF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EA337F" w:rsidRPr="00BA7999">
        <w:rPr>
          <w:rFonts w:ascii="Times New Roman" w:hAnsi="Times New Roman"/>
          <w:sz w:val="28"/>
          <w:szCs w:val="28"/>
          <w:lang w:eastAsia="ar-SA"/>
        </w:rPr>
        <w:t>0</w:t>
      </w:r>
      <w:r w:rsidRPr="00BA7999">
        <w:rPr>
          <w:rFonts w:ascii="Times New Roman" w:hAnsi="Times New Roman"/>
          <w:sz w:val="28"/>
          <w:szCs w:val="28"/>
          <w:lang w:eastAsia="ar-SA"/>
        </w:rPr>
        <w:t>1.0</w:t>
      </w:r>
      <w:r w:rsidR="00EA337F" w:rsidRPr="00BA7999">
        <w:rPr>
          <w:rFonts w:ascii="Times New Roman" w:hAnsi="Times New Roman"/>
          <w:sz w:val="28"/>
          <w:szCs w:val="28"/>
          <w:lang w:eastAsia="ar-SA"/>
        </w:rPr>
        <w:t>6</w:t>
      </w:r>
      <w:r w:rsidRPr="00BA7999">
        <w:rPr>
          <w:rFonts w:ascii="Times New Roman" w:hAnsi="Times New Roman"/>
          <w:sz w:val="28"/>
          <w:szCs w:val="28"/>
          <w:lang w:eastAsia="ar-SA"/>
        </w:rPr>
        <w:t>.2012 № 9</w:t>
      </w:r>
      <w:r w:rsidR="00681994" w:rsidRPr="00BA7999">
        <w:rPr>
          <w:rFonts w:ascii="Times New Roman" w:hAnsi="Times New Roman"/>
          <w:sz w:val="28"/>
          <w:szCs w:val="28"/>
          <w:lang w:eastAsia="ar-SA"/>
        </w:rPr>
        <w:t>30</w:t>
      </w:r>
    </w:p>
    <w:p w:rsidR="00052DBF" w:rsidRPr="00BA7999" w:rsidRDefault="00052DBF" w:rsidP="00052DBF">
      <w:pPr>
        <w:suppressAutoHyphens/>
        <w:autoSpaceDE w:val="0"/>
        <w:ind w:left="5103" w:firstLine="54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21"/>
        <w:gridCol w:w="6390"/>
      </w:tblGrid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C861F2" w:rsidP="00052DBF">
            <w:pPr>
              <w:suppressAutoHyphens/>
              <w:autoSpaceDE w:val="0"/>
              <w:snapToGrid w:val="0"/>
              <w:ind w:firstLine="708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</w:t>
            </w:r>
            <w:r w:rsidR="00052DBF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«</w:t>
            </w:r>
            <w:r w:rsidR="00681994" w:rsidRPr="00BA7999">
              <w:rPr>
                <w:rFonts w:ascii="Times New Roman" w:hAnsi="Times New Roman"/>
                <w:sz w:val="28"/>
                <w:szCs w:val="28"/>
              </w:rPr>
              <w:t>Ежемесячное материальное вознаграждение Почетному гражданину ЗАТО Железногорск Красноярского края при достижении пенсионного возраста</w:t>
            </w:r>
            <w:r w:rsidR="00052DBF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052DBF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1.Общие положения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BA7999" w:rsidRDefault="00052DBF" w:rsidP="00052DBF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1.1.Предмет регулирования регламента</w:t>
            </w:r>
          </w:p>
          <w:p w:rsidR="00052DBF" w:rsidRPr="00BA7999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C861F2" w:rsidP="00052DBF">
            <w:pPr>
              <w:suppressAutoHyphens/>
              <w:autoSpaceDE w:val="0"/>
              <w:autoSpaceDN w:val="0"/>
              <w:adjustRightInd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052DBF" w:rsidRPr="00BA7999">
              <w:rPr>
                <w:rFonts w:ascii="Times New Roman" w:hAnsi="Times New Roman"/>
                <w:sz w:val="28"/>
                <w:szCs w:val="28"/>
              </w:rPr>
              <w:t>«</w:t>
            </w:r>
            <w:r w:rsidR="00681994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Ежемесячное материальное вознаграждение Почетному </w:t>
            </w:r>
            <w:proofErr w:type="gramStart"/>
            <w:r w:rsidR="00681994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681994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="00052DBF" w:rsidRPr="00BA799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2DBF" w:rsidRPr="00BA7999" w:rsidRDefault="00052DBF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C861F2" w:rsidP="00052DBF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="00052DBF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Почетные </w:t>
            </w:r>
            <w:proofErr w:type="gramStart"/>
            <w:r w:rsidR="00052DBF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граждане</w:t>
            </w:r>
            <w:proofErr w:type="gramEnd"/>
            <w:r w:rsidR="00052DBF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 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37F" w:rsidRPr="00BA7999" w:rsidRDefault="00EA337F" w:rsidP="00EA337F">
            <w:pPr>
              <w:widowControl w:val="0"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</w:rPr>
              <w:t>1.3. Требования к порядку информирования о предоставлении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Информирование о порядке предоставления муниципал</w:t>
            </w:r>
            <w:r w:rsidR="00D33589">
              <w:rPr>
                <w:rFonts w:ascii="Times New Roman" w:hAnsi="Times New Roman"/>
                <w:sz w:val="28"/>
                <w:szCs w:val="28"/>
              </w:rPr>
              <w:t xml:space="preserve">ьной услуги осуществляется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Место нахождения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662971, Красноярский край, ЗАТО Железногорск, г. Железногорск, улица Андреева, 21а.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График работы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                  г. Железногорск: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понедельник – пятница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с 8.30 до 17.30, перерыв с 12.30 до 13.30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lastRenderedPageBreak/>
              <w:t>суббота, воскресенье - выходные дни.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График работы МФЦ: 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понедельник – вторник с 8.00 до 18.00, 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среда с 8.00 до 20.00, 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четверг – пятница с 8.00 до 18.00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суббота – с 8.00 до 17.00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воскресенье - выходной день.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Способы получения информации о месте нахождения и графике работы УСЗН </w:t>
            </w:r>
            <w:proofErr w:type="gramStart"/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 ЗАТО г. Железногорск, МФЦ: 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Красноярского края», 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УСЗН </w:t>
            </w:r>
            <w:proofErr w:type="gramStart"/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 ЗАТО г. Железногорск,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МФЦ;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на информационных стендах в местах предоставления муниципальной услуги;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на вывеске у входа в здание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МФЦ;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при устном обращении заявителей по телефону;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при личном устном обращении заявителей;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путем направления ответов заявителям на их письменные запросы;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Справочные телефоны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8 (3919) 72-57-96,                             8 (3919) 74-53-62.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асноярского края»: </w:t>
            </w:r>
            <w:hyperlink r:id="rId9" w:history="1"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admk26.ru</w:t>
              </w:r>
            </w:hyperlink>
            <w:r w:rsidRPr="00BA79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</w:t>
            </w:r>
            <w:hyperlink r:id="rId10" w:history="1">
              <w:proofErr w:type="spellStart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uszn</w:t>
              </w:r>
              <w:proofErr w:type="spellEnd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71.ru</w:t>
              </w:r>
            </w:hyperlink>
            <w:r w:rsidRPr="00BA79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г. Железногорск: </w:t>
            </w:r>
            <w:hyperlink r:id="rId11" w:history="1"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secretar@uszn71.ru</w:t>
              </w:r>
            </w:hyperlink>
            <w:r w:rsidRPr="00BA7999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Справочные телефоны МФЦ: 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8 (3919) 76-95-23, 8 (3919) 76-95-24.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сайта: </w:t>
            </w:r>
            <w:hyperlink r:id="rId12" w:history="1"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24</w:t>
              </w:r>
              <w:proofErr w:type="spellStart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mfc</w:t>
              </w:r>
              <w:proofErr w:type="spellEnd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ru</w:t>
              </w:r>
              <w:proofErr w:type="spellEnd"/>
            </w:hyperlink>
            <w:r w:rsidRPr="00BA79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Адрес электронной почты МФЦ: </w:t>
            </w:r>
            <w:hyperlink r:id="rId13" w:history="1"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info</w:t>
              </w:r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@24</w:t>
              </w:r>
              <w:proofErr w:type="spellStart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mfc</w:t>
              </w:r>
              <w:proofErr w:type="spellEnd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BA7999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>асноярского края»;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на информационных стендах в местах предоставления муниципальной услуги;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при устном обращении заявителей по телефону;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при личном устном обращении заявителей;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путем направления ответов заявителям на их письменные запросы;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Порядок, форма и место размещения указанной в настоящем разделе информации:</w:t>
            </w:r>
          </w:p>
          <w:p w:rsidR="00EA337F" w:rsidRPr="00BA7999" w:rsidRDefault="00EA337F" w:rsidP="00EA337F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информация размещается на бумажных носителях – на информационных стендах в местах предоставления муниципальной услуги                                (в помещении УСЗН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                       г. Железногорск);</w:t>
            </w:r>
          </w:p>
          <w:p w:rsidR="00EA337F" w:rsidRPr="00BA7999" w:rsidRDefault="00EA337F" w:rsidP="00EA337F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асноярского края» </w:t>
            </w:r>
            <w:hyperlink r:id="rId14" w:history="1">
              <w:r w:rsidRPr="00BA7999">
                <w:rPr>
                  <w:rFonts w:ascii="Times New Roman" w:hAnsi="Times New Roman"/>
                  <w:sz w:val="28"/>
                  <w:szCs w:val="28"/>
                  <w:u w:val="single"/>
                </w:rPr>
                <w:t>admk26.ru</w:t>
              </w:r>
            </w:hyperlink>
            <w:r w:rsidRPr="00BA7999">
              <w:rPr>
                <w:rFonts w:ascii="Times New Roman" w:hAnsi="Times New Roman"/>
                <w:sz w:val="28"/>
                <w:szCs w:val="28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</w:t>
            </w:r>
            <w:r w:rsidRPr="00BA799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gosuslugi.ru.</w:t>
            </w:r>
          </w:p>
          <w:p w:rsidR="00EA337F" w:rsidRPr="00BA7999" w:rsidRDefault="00EA337F" w:rsidP="00EA337F">
            <w:pPr>
              <w:autoSpaceDE w:val="0"/>
              <w:ind w:firstLine="3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Заявитель может осуществлять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предоставлением муниципальной услуги с использованием Единой государственной информационной системы социального обеспечения.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052DBF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03F" w:rsidRPr="00BA7999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2.1.</w:t>
            </w:r>
            <w:r w:rsidR="0037779C"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аименование муниципальной услуги</w:t>
            </w:r>
          </w:p>
          <w:p w:rsidR="00C0603F" w:rsidRPr="00BA7999" w:rsidRDefault="00C0603F" w:rsidP="0037779C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bookmarkStart w:id="0" w:name="_GoBack"/>
            <w:bookmarkEnd w:id="0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03F" w:rsidRPr="00BA7999" w:rsidRDefault="00C861F2" w:rsidP="00052DBF">
            <w:pPr>
              <w:widowControl w:val="0"/>
              <w:suppressAutoHyphens/>
              <w:snapToGrid w:val="0"/>
              <w:ind w:firstLine="318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28"/>
                <w:szCs w:val="28"/>
                <w:lang w:eastAsia="hi-IN" w:bidi="hi-IN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="00681994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ежемесячное материальное вознаграждение Почетному </w:t>
            </w:r>
            <w:proofErr w:type="gramStart"/>
            <w:r w:rsidR="00681994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681994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BA7999" w:rsidRDefault="00C861F2" w:rsidP="00C0603F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2.2. На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1F2" w:rsidRPr="00BA7999" w:rsidRDefault="00C861F2" w:rsidP="00C861F2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BA799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BA7999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BA7999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BA7999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BA7999" w:rsidRDefault="00C861F2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2.3. Р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994" w:rsidRPr="00BA7999" w:rsidRDefault="00681994" w:rsidP="0068199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 муниципальной услуги является:</w:t>
            </w:r>
          </w:p>
          <w:p w:rsidR="00681994" w:rsidRPr="00BA7999" w:rsidRDefault="00681994" w:rsidP="0068199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о назначении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681994" w:rsidRPr="00BA7999" w:rsidRDefault="00681994" w:rsidP="0068199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назначении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861F2" w:rsidRPr="00BA7999" w:rsidRDefault="00C861F2" w:rsidP="0037779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BA7999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2.4. Срок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994" w:rsidRPr="00BA7999" w:rsidRDefault="00681994" w:rsidP="0068199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" w:name="sub_3049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10 рабочих дней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C861F2" w:rsidRPr="00BA7999" w:rsidRDefault="00681994" w:rsidP="00681994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1"/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7EF3" w:rsidRPr="00BA7999" w:rsidRDefault="00A37EF3" w:rsidP="00C0603F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7EF3" w:rsidRPr="00BA7999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A37EF3" w:rsidRPr="00BA7999" w:rsidRDefault="00D33589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A37EF3" w:rsidRPr="00BA7999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A37EF3" w:rsidRPr="00BA7999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A37EF3" w:rsidRPr="00BA7999" w:rsidRDefault="00A37EF3" w:rsidP="00A37EF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A37EF3" w:rsidRPr="00BA7999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 № 131-ФЗ «Об общих принципах организации местного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 Российской Федерации» («Российская газета», № 202, 08.10.2003);</w:t>
            </w:r>
          </w:p>
          <w:p w:rsidR="00A37EF3" w:rsidRPr="00BA7999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A37EF3" w:rsidRPr="00BA7999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A37EF3" w:rsidRPr="00BA7999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BA7999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A37EF3" w:rsidRPr="00BA7999" w:rsidRDefault="00A37EF3" w:rsidP="00A37EF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</w:t>
            </w:r>
            <w:r w:rsidR="00A77689">
              <w:rPr>
                <w:rFonts w:ascii="Times New Roman" w:hAnsi="Times New Roman"/>
                <w:sz w:val="28"/>
                <w:szCs w:val="28"/>
              </w:rPr>
              <w:t xml:space="preserve">б утверждении СП 2.1.2.3358-16 </w:t>
            </w:r>
            <w:r w:rsidR="00A77689" w:rsidRPr="00A77689">
              <w:rPr>
                <w:rFonts w:ascii="Times New Roman" w:hAnsi="Times New Roman"/>
                <w:sz w:val="28"/>
                <w:szCs w:val="28"/>
              </w:rPr>
              <w:t>“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A77689" w:rsidRPr="00A77689">
              <w:rPr>
                <w:rFonts w:ascii="Times New Roman" w:hAnsi="Times New Roman"/>
                <w:sz w:val="28"/>
                <w:szCs w:val="28"/>
              </w:rPr>
              <w:t>”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» («Бюллетень нормативных актов федеральных органов исполнительной власти», № 38, 19.09.2016);</w:t>
            </w:r>
          </w:p>
          <w:p w:rsidR="00A37EF3" w:rsidRPr="00BA7999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A37EF3" w:rsidRPr="00BA7999" w:rsidRDefault="00A37EF3" w:rsidP="00A37EF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A37EF3" w:rsidRPr="00BA7999" w:rsidRDefault="00A37EF3" w:rsidP="00A37EF3">
            <w:pPr>
              <w:ind w:firstLine="323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решение Совета депутатов ЗАТО </w:t>
            </w:r>
            <w:proofErr w:type="spellStart"/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</w:t>
            </w:r>
            <w:proofErr w:type="gramStart"/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.Ж</w:t>
            </w:r>
            <w:proofErr w:type="gramEnd"/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елезногорск</w:t>
            </w:r>
            <w:proofErr w:type="spellEnd"/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от 18.12.2008 № 51-</w:t>
            </w:r>
            <w:r w:rsidR="00A7768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375Р «Об утверждении положения </w:t>
            </w:r>
            <w:r w:rsidR="00A77689" w:rsidRPr="00A7768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“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Почетном гражданине ЗАТО Железногорск Красноярского края</w:t>
            </w:r>
            <w:r w:rsidR="00A77689" w:rsidRPr="00A7768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”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» (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«Город и горожане», № 101, 25.12.2008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);</w:t>
            </w:r>
          </w:p>
          <w:p w:rsidR="00A37EF3" w:rsidRPr="00BA7999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закрытого административно-территориального образования город Железногорск»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37EF3" w:rsidRPr="00BA7999" w:rsidRDefault="00A37EF3" w:rsidP="00A37EF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</w:t>
            </w:r>
            <w:r w:rsidR="00A7768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ждении муниципальной программы </w:t>
            </w:r>
            <w:r w:rsidR="00A77689" w:rsidRPr="00A77689">
              <w:rPr>
                <w:rFonts w:ascii="Times New Roman" w:hAnsi="Times New Roman"/>
                <w:sz w:val="28"/>
                <w:szCs w:val="28"/>
                <w:lang w:eastAsia="ar-SA"/>
              </w:rPr>
              <w:t>“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системы социальной поддержки граждан</w:t>
            </w:r>
            <w:r w:rsidR="00A77689" w:rsidRPr="00A77689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A37EF3" w:rsidRPr="00BA7999" w:rsidRDefault="00A37EF3" w:rsidP="00A37EF3">
            <w:pPr>
              <w:tabs>
                <w:tab w:val="left" w:pos="559"/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035C" w:rsidRPr="00BA7999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42035C" w:rsidRPr="00BA7999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BA7999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7058E" w:rsidRPr="00BA7999" w:rsidRDefault="0017058E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42035C" w:rsidRPr="00BA7999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42035C" w:rsidRPr="00BA7999" w:rsidRDefault="0042035C" w:rsidP="0042035C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035C" w:rsidRPr="00BA7999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</w:t>
            </w:r>
            <w:r w:rsidR="00681994"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 назначении </w:t>
            </w:r>
            <w:r w:rsidR="00681994" w:rsidRPr="00BA7999">
              <w:rPr>
                <w:rFonts w:ascii="Times New Roman" w:hAnsi="Times New Roman"/>
                <w:sz w:val="28"/>
                <w:szCs w:val="28"/>
              </w:rPr>
              <w:t>ежемесячного материального вознаграждения Почетному гражданину ЗАТО Железногорск Красноярского края при достижении пенсионного возраста</w:t>
            </w:r>
            <w:r w:rsidR="00681994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42035C" w:rsidRPr="00BA7999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42035C" w:rsidRPr="00BA7999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42035C" w:rsidRPr="00BA7999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42035C" w:rsidRPr="00BA7999" w:rsidRDefault="0042035C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в) удостоверение «Почетный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гражданин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Красноярского края» и его копия;</w:t>
            </w:r>
          </w:p>
          <w:p w:rsidR="0017058E" w:rsidRPr="00BA7999" w:rsidRDefault="0042035C" w:rsidP="0017058E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г)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42035C" w:rsidRPr="00BA7999" w:rsidRDefault="00681994" w:rsidP="0042035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д</w:t>
            </w:r>
            <w:r w:rsidR="0042035C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42035C" w:rsidRPr="00BA7999" w:rsidRDefault="0042035C" w:rsidP="0042035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Подлинники документов после сличения с их копиями возвращаются заявителю.</w:t>
            </w:r>
          </w:p>
          <w:p w:rsidR="0042035C" w:rsidRPr="00BA7999" w:rsidRDefault="0042035C" w:rsidP="00052DBF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55AF" w:rsidRPr="00BA7999" w:rsidRDefault="004255AF" w:rsidP="004255A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«г», находится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2035C" w:rsidRPr="00BA7999" w:rsidRDefault="0042035C" w:rsidP="00052DBF">
            <w:pPr>
              <w:suppressAutoHyphens/>
              <w:ind w:firstLine="60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BA7999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2035C" w:rsidRPr="00BA7999" w:rsidRDefault="0042035C" w:rsidP="00052DBF">
            <w:pPr>
              <w:suppressAutoHyphens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058E" w:rsidRPr="00BA7999" w:rsidRDefault="0017058E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BA7999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235498" w:rsidRPr="00BA7999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42035C" w:rsidRPr="00BA7999" w:rsidRDefault="00235498" w:rsidP="00235498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35498" w:rsidRPr="00BA7999" w:rsidRDefault="00235498" w:rsidP="00235498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C225AE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25AE" w:rsidRPr="00BA7999" w:rsidRDefault="00C225AE" w:rsidP="00C225A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25AE" w:rsidRPr="00BA7999" w:rsidRDefault="00C225AE" w:rsidP="00C225A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C225AE" w:rsidRPr="00BA7999" w:rsidRDefault="00C225AE" w:rsidP="00C225A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C225AE" w:rsidRPr="00BA7999" w:rsidRDefault="00C225AE" w:rsidP="00C225A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назначение ежемесячного материального вознаграждения Почетному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на момент принятия решения;</w:t>
            </w:r>
          </w:p>
          <w:p w:rsidR="00C225AE" w:rsidRPr="00BA7999" w:rsidRDefault="00C225AE" w:rsidP="00C225A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б) представление заявителем документов, содержащих неполные и (или) недостоверные сведения;</w:t>
            </w:r>
          </w:p>
          <w:p w:rsidR="00C225AE" w:rsidRPr="00BA7999" w:rsidRDefault="00C225AE" w:rsidP="00C225A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в) представление заявителем не в полном объеме необходимых документов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235498" w:rsidRPr="00BA7999" w:rsidRDefault="00235498" w:rsidP="00235498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235498" w:rsidRPr="00BA7999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25AE" w:rsidRPr="00BA7999" w:rsidRDefault="00C225AE" w:rsidP="00C225A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Максимальное время ожидания в очереди при подаче заявителем заявления (запроса) о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2.13.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1044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BA7999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2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6" w:history="1">
              <w:r w:rsidRPr="00BA7999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7" w:history="1">
              <w:r w:rsidRPr="00BA7999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3" w:name="sub_1045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4" w:name="sub_1046"/>
            <w:bookmarkEnd w:id="3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4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Соглашением о взаимодействии между МФЦ и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</w:t>
            </w:r>
            <w:r w:rsidR="00C23D81"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истрацией</w:t>
            </w:r>
            <w:proofErr w:type="gramEnd"/>
            <w:r w:rsidR="00C23D81"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</w:t>
            </w:r>
            <w:r w:rsidR="00A7768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Информационные стенды располагаются на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235498" w:rsidRPr="00BA7999" w:rsidRDefault="00A77689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Уполномоченном органе </w:t>
            </w:r>
            <w:r w:rsidR="00235498"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обеспечивается: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235498" w:rsidRPr="00BA7999" w:rsidRDefault="00235498" w:rsidP="00235498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2.15. Показатели доступности и качества 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муниципальной услуги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Показателем качества муниципальной услуги является предоставление муниципальной услуги в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5" w:name="sub_1060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6" w:name="sub_16001"/>
            <w:bookmarkEnd w:id="5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7" w:name="sub_16002"/>
            <w:bookmarkEnd w:id="6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8" w:name="sub_16003"/>
            <w:bookmarkEnd w:id="7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9" w:name="sub_16004"/>
            <w:bookmarkEnd w:id="8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0" w:name="sub_16005"/>
            <w:bookmarkEnd w:id="9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1" w:name="sub_1061"/>
            <w:bookmarkEnd w:id="10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2" w:name="sub_1064"/>
            <w:bookmarkEnd w:id="11"/>
          </w:p>
          <w:p w:rsidR="00235498" w:rsidRPr="00BA7999" w:rsidRDefault="00235498" w:rsidP="0023549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2"/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BA7999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муниципального образования «Закрытое административно-территориальное 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образование Железного</w:t>
            </w:r>
            <w:proofErr w:type="gramStart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BA7999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BA7999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BA7999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BA7999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8" w:history="1">
              <w:r w:rsidRPr="00BA7999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BA7999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BA7999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BA7999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235498" w:rsidRPr="00BA7999" w:rsidRDefault="00235498" w:rsidP="0023549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  <w:p w:rsidR="00235498" w:rsidRPr="00BA7999" w:rsidRDefault="00235498" w:rsidP="00235498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235498" w:rsidRPr="00BA7999" w:rsidRDefault="00235498" w:rsidP="0023549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81994" w:rsidRPr="00BA7999" w:rsidTr="00A37EF3">
        <w:trPr>
          <w:trHeight w:val="261"/>
        </w:trPr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5498" w:rsidRPr="00BA7999" w:rsidRDefault="00235498" w:rsidP="00235498">
            <w:pPr>
              <w:numPr>
                <w:ilvl w:val="0"/>
                <w:numId w:val="6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235498" w:rsidRPr="00BA7999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35498" w:rsidRPr="00BA7999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235498" w:rsidRPr="00BA7999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235498" w:rsidRPr="00BA7999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235498" w:rsidRPr="00BA7999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C225AE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235498" w:rsidRPr="00BA7999" w:rsidRDefault="00235498" w:rsidP="00235498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052DBF" w:rsidRPr="00BA7999" w:rsidRDefault="00235498" w:rsidP="00C225A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="003B4A8A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выплата </w:t>
            </w:r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C225AE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052DBF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 Описание административной процедуры № 1</w:t>
            </w:r>
          </w:p>
          <w:p w:rsidR="00052DBF" w:rsidRPr="00BA7999" w:rsidRDefault="00052DBF" w:rsidP="00AF03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="00235498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03A1" w:rsidRPr="00BA7999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052DBF" w:rsidRPr="00BA7999" w:rsidRDefault="00AF03A1" w:rsidP="00AF03A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2DBF" w:rsidRPr="00BA7999" w:rsidRDefault="00515CA2" w:rsidP="00AF03A1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приложением необходимых документов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BA7999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3.1.2. Содержание административной процедуры</w:t>
            </w:r>
          </w:p>
          <w:p w:rsidR="00515CA2" w:rsidRPr="00BA7999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3" w:name="sub_17701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4" w:name="sub_17702"/>
            <w:bookmarkEnd w:id="13"/>
          </w:p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5" w:name="sub_17703"/>
            <w:bookmarkEnd w:id="14"/>
          </w:p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6" w:name="sub_17704"/>
            <w:bookmarkEnd w:id="15"/>
          </w:p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7" w:name="sub_17705"/>
            <w:bookmarkEnd w:id="16"/>
          </w:p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7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15CA2" w:rsidRPr="00BA7999" w:rsidRDefault="00515CA2" w:rsidP="00515C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BA7999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BA7999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515CA2" w:rsidRPr="00BA7999" w:rsidRDefault="00515CA2" w:rsidP="00515CA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BA7999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BA7999" w:rsidRDefault="00515CA2" w:rsidP="00515CA2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</w:t>
            </w:r>
            <w:r w:rsidR="003B4A8A"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еля необходимых документов для 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предоставления муниципальной услуги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5CA2" w:rsidRPr="00BA7999" w:rsidRDefault="00515CA2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CA2" w:rsidRPr="00BA7999" w:rsidRDefault="00515CA2" w:rsidP="00515CA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681994" w:rsidRPr="00BA7999" w:rsidTr="00B22CDC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a3"/>
              <w:numPr>
                <w:ilvl w:val="1"/>
                <w:numId w:val="6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Описание административной процедуры 2 </w:t>
            </w:r>
          </w:p>
          <w:p w:rsidR="00B22CDC" w:rsidRPr="00BA7999" w:rsidRDefault="00B22CDC" w:rsidP="004E6061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 xml:space="preserve">3.2.1. Основания для начала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заявителя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3.2.2. Содержание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5AF" w:rsidRPr="00BA7999" w:rsidRDefault="004255AF" w:rsidP="004255A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направляет запрос в органы (организации), имеющие в распоряжении информацию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B22CDC" w:rsidRPr="00BA7999" w:rsidRDefault="004255AF" w:rsidP="004255AF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 запрос Уполномоченного органа и направить ответ в срок, не превышающий 5 рабочих дней со дня его поступления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>3.2.3.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BA7999" w:rsidRDefault="00B22CDC" w:rsidP="004F52D6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4F52D6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4F52D6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B22CDC" w:rsidRPr="00BA7999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336CE3" w:rsidRPr="00BA799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36CE3" w:rsidRPr="00BA7999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C225AE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CDC" w:rsidRPr="00BA7999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BA7999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BA7999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999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BA7999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3.3. Описа</w:t>
            </w:r>
            <w:r w:rsidR="004F52D6"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ние административной процедуры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 </w:t>
            </w:r>
          </w:p>
          <w:p w:rsidR="00C225AE" w:rsidRPr="00BA7999" w:rsidRDefault="00B22CDC" w:rsidP="00515CA2">
            <w:pPr>
              <w:tabs>
                <w:tab w:val="left" w:pos="742"/>
              </w:tabs>
              <w:suppressAutoHyphens/>
              <w:autoSpaceDE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решения 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о назн</w:t>
            </w:r>
            <w:r w:rsidR="00C225AE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ачении (об отказе в назначении) </w:t>
            </w:r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гражданину </w:t>
            </w:r>
          </w:p>
          <w:p w:rsidR="00B22CDC" w:rsidRPr="00BA7999" w:rsidRDefault="00C225AE" w:rsidP="00515CA2">
            <w:pPr>
              <w:tabs>
                <w:tab w:val="left" w:pos="742"/>
              </w:tabs>
              <w:suppressAutoHyphens/>
              <w:autoSpaceDE w:val="0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</w:rPr>
              <w:t>ЗАТО Железного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>асноярского края при достижении пенсионного возраста</w:t>
            </w:r>
            <w:r w:rsidR="00B22CDC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»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695" w:rsidRPr="00BA7999" w:rsidRDefault="00AA2695" w:rsidP="007746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AA2695" w:rsidRPr="00BA7999" w:rsidRDefault="00AA2695" w:rsidP="0077468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BA7999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695" w:rsidRPr="00BA7999" w:rsidRDefault="00AA2695" w:rsidP="00AA2695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.3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.2.Содержание административной процедуры</w:t>
            </w:r>
          </w:p>
          <w:p w:rsidR="00B22CDC" w:rsidRPr="00BA7999" w:rsidRDefault="00B22CDC" w:rsidP="0077468C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52D6" w:rsidRPr="00BA7999" w:rsidRDefault="004F52D6" w:rsidP="004F52D6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Должностное лицо Уполномоченного органа проверяет соответствие документов, предоставленных заявителем, требованиям действующих нормативных актов.</w:t>
            </w:r>
          </w:p>
          <w:p w:rsidR="00B22CDC" w:rsidRPr="00BA7999" w:rsidRDefault="00FA2C59" w:rsidP="00C225AE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о назначении (отказе в назначении) </w:t>
            </w:r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C225AE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C225AE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="00C225AE"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принимает руководитель Уполномоченного органа в течение </w:t>
            </w:r>
            <w:r w:rsidR="00C225AE" w:rsidRPr="00BA7999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225AE" w:rsidRPr="00BA7999">
              <w:rPr>
                <w:rFonts w:ascii="Times New Roman" w:hAnsi="Times New Roman"/>
                <w:bCs/>
                <w:sz w:val="28"/>
                <w:szCs w:val="28"/>
              </w:rPr>
              <w:t>рабочих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 дней со дня регистрации заявления и необходимых документов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91007D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  <w:r w:rsidR="0091007D"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22CD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B22CDC" w:rsidRPr="00BA7999" w:rsidRDefault="00B22CDC" w:rsidP="00CA37CA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CA37CA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CA37CA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.4.Критерии для принятия решений</w:t>
            </w:r>
          </w:p>
          <w:p w:rsidR="00B22CDC" w:rsidRPr="00BA7999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AA269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Критерием для принятия решени</w:t>
            </w:r>
            <w:r w:rsidR="00AA2695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й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="00AA2695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отсутствие права </w:t>
            </w:r>
            <w:r w:rsidR="00AA2695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 заявителя 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398F" w:rsidRPr="00BA7999" w:rsidRDefault="00AA2695" w:rsidP="0081398F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о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81398F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398F" w:rsidRPr="00BA7999" w:rsidRDefault="0081398F" w:rsidP="0081398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81398F" w:rsidRPr="00BA7999" w:rsidRDefault="0081398F" w:rsidP="0081398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протокол назначения (отказа в назначении)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  <w:p w:rsidR="00B22CDC" w:rsidRPr="00BA7999" w:rsidRDefault="0081398F" w:rsidP="0081398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91007D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«Уведомление заявителя о принятом решении»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3.4.1. Основания </w:t>
            </w:r>
          </w:p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BA7999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81398F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91007D" w:rsidRPr="00BA7999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В случае принятия решения об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отказе в назначении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81398F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="0081398F"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91007D" w:rsidRPr="00BA7999" w:rsidRDefault="0091007D" w:rsidP="00CA37CA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</w:t>
            </w:r>
            <w:r w:rsidR="00CA37CA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1-15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тел. 8 (3919) </w:t>
            </w:r>
            <w:r w:rsidR="00CA37CA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74-53-62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07D" w:rsidRPr="00BA7999" w:rsidRDefault="0091007D" w:rsidP="0091007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</w:t>
            </w:r>
            <w:r w:rsidR="00CA37CA"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нистративной процедуры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5</w:t>
            </w:r>
          </w:p>
          <w:p w:rsidR="00B22CDC" w:rsidRPr="00BA7999" w:rsidRDefault="00B22CDC" w:rsidP="0081398F">
            <w:pPr>
              <w:tabs>
                <w:tab w:val="left" w:pos="742"/>
              </w:tabs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81398F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В</w:t>
            </w:r>
            <w:r w:rsidR="00CA37CA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ыплата </w:t>
            </w:r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81398F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B22CDC" w:rsidRPr="00BA7999" w:rsidRDefault="00B22CDC" w:rsidP="00B41B35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BA7999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81398F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</w:t>
            </w:r>
            <w:r w:rsidR="00F9335B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 о</w:t>
            </w: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81398F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выплате </w:t>
            </w:r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81398F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81398F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B22CDC" w:rsidRPr="00BA7999" w:rsidRDefault="00B22CDC" w:rsidP="00B41B35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81398F" w:rsidP="009A4A77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производят выплату 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заявителям способом, указанным в заявлении, до 10 числа месяца, следующего за месяцем назначения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91007D">
            <w:pPr>
              <w:ind w:hanging="56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>5.7</w:t>
            </w:r>
            <w:r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3.</w:t>
            </w:r>
            <w:r w:rsidR="0091007D"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BA7999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C90189" w:rsidP="00E35FAB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BA7999" w:rsidRDefault="00336CE3" w:rsidP="00B41B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336CE3" w:rsidRPr="00BA7999" w:rsidRDefault="00336CE3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BA7999" w:rsidRDefault="00336CE3" w:rsidP="00336CE3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BA7999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="009A4A77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приказ руководителя Уполномоченного органа 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91007D"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336CE3" w:rsidP="009A4A77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</w:t>
            </w:r>
            <w:r w:rsidR="00B661C9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получение заявителем </w:t>
            </w:r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B661C9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6CE3" w:rsidRPr="00BA7999" w:rsidRDefault="00336CE3" w:rsidP="0091007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6CE3" w:rsidRPr="00BA7999" w:rsidRDefault="00336CE3" w:rsidP="00B661C9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</w:t>
            </w:r>
            <w:r w:rsidR="00594361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о</w:t>
            </w:r>
            <w:r w:rsidR="00594361" w:rsidRPr="00BA7999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594361"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выплате </w:t>
            </w:r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ежемесячного материального вознаграждения Почетному </w:t>
            </w:r>
            <w:proofErr w:type="gramStart"/>
            <w:r w:rsidR="00B661C9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BA7999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BA7999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BA7999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BA7999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4E6061" w:rsidRPr="00BA7999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4E6061" w:rsidRPr="00BA7999" w:rsidRDefault="004E6061" w:rsidP="004E606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9" w:history="1">
              <w:r w:rsidRPr="00BA7999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EC01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EC0133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</w:t>
            </w: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положений административного регламента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Текущий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требования к предоставлению муниципальной услуги, осуществляет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4E6061" w:rsidRPr="00BA7999" w:rsidRDefault="004E6061" w:rsidP="004E6061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4.1.2. Текущий </w:t>
            </w:r>
            <w:proofErr w:type="gramStart"/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4E6061" w:rsidRPr="00BA7999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4E6061" w:rsidRPr="00BA7999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4E6061" w:rsidRPr="00BA7999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4E6061" w:rsidRPr="00BA7999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4E6061" w:rsidRPr="00BA7999" w:rsidRDefault="004E6061" w:rsidP="004E606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061" w:rsidRPr="00BA7999" w:rsidRDefault="004E6061" w:rsidP="004E60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4352FA" w:rsidRPr="00BA7999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несут персональную ответственность за предоставление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BA7999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4352FA" w:rsidRPr="00BA7999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4352FA" w:rsidRPr="00BA7999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4352FA" w:rsidRPr="00BA7999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4352FA" w:rsidRPr="00BA7999" w:rsidRDefault="004352FA" w:rsidP="004352FA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4352FA" w:rsidRPr="00BA7999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 w:cs="Arial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BA7999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8" w:name="sub_1100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9" w:name="sub_11002"/>
            <w:bookmarkEnd w:id="18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0" w:name="sub_11003"/>
            <w:bookmarkEnd w:id="19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1" w:name="sub_11004"/>
            <w:bookmarkEnd w:id="20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2" w:name="sub_11005"/>
            <w:bookmarkEnd w:id="2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3" w:name="sub_11006"/>
            <w:bookmarkEnd w:id="22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4" w:name="sub_11007"/>
            <w:bookmarkEnd w:id="23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ж) отказ Уполномоченного органа,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5" w:name="sub_11008"/>
            <w:bookmarkEnd w:id="24"/>
            <w:proofErr w:type="gramEnd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5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4352FA" w:rsidRPr="00BA7999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4352FA" w:rsidRPr="00BA7999" w:rsidRDefault="004352FA" w:rsidP="004352F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6" w:name="sub_1130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7" w:name="sub_11302"/>
            <w:bookmarkEnd w:id="26"/>
            <w:proofErr w:type="gramEnd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8" w:name="sub_11303"/>
            <w:bookmarkEnd w:id="27"/>
            <w:proofErr w:type="gramEnd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9" w:name="sub_11304"/>
            <w:bookmarkEnd w:id="28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9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0" w:name="sub_1104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</w:t>
            </w:r>
            <w:r w:rsidR="00D90AF1"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ск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но не позднее рабочего дня, следующего за днем поступления жалобы.</w:t>
            </w:r>
            <w:bookmarkStart w:id="31" w:name="sub_1105"/>
            <w:bookmarkEnd w:id="30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2" w:name="sub_1106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3" w:name="sub_1107"/>
            <w:bookmarkEnd w:id="32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4" w:name="sub_1109"/>
            <w:bookmarkEnd w:id="33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5" w:name="sub_1110"/>
            <w:bookmarkEnd w:id="34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5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6" w:name="sub_1110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7" w:name="sub_11102"/>
            <w:bookmarkEnd w:id="36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8" w:name="sub_11103"/>
            <w:bookmarkEnd w:id="37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8"/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5.6. Перечень оснований для приостановления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A7768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352FA" w:rsidRPr="00BA7999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9" w:name="sub_1115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0" w:name="sub_11152"/>
            <w:bookmarkEnd w:id="39"/>
            <w:proofErr w:type="gramEnd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1" w:name="sub_1116"/>
            <w:bookmarkEnd w:id="40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2" w:name="sub_1117"/>
            <w:bookmarkEnd w:id="4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3" w:name="sub_11171"/>
            <w:bookmarkEnd w:id="42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4" w:name="sub_11172"/>
            <w:bookmarkEnd w:id="43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5" w:name="sub_1118"/>
            <w:bookmarkEnd w:id="44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6" w:name="sub_11181"/>
            <w:bookmarkEnd w:id="45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7" w:name="sub_11182"/>
            <w:bookmarkEnd w:id="46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8" w:name="sub_1119"/>
            <w:bookmarkEnd w:id="47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9" w:name="sub_11191"/>
            <w:bookmarkEnd w:id="48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0" w:name="sub_11192"/>
            <w:bookmarkEnd w:id="49"/>
            <w:proofErr w:type="gramEnd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1" w:name="sub_11193"/>
            <w:bookmarkEnd w:id="50"/>
            <w:proofErr w:type="gramEnd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2" w:name="sub_11194"/>
            <w:bookmarkEnd w:id="51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3" w:name="sub_11195"/>
            <w:bookmarkEnd w:id="52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4" w:name="sub_11196"/>
            <w:bookmarkEnd w:id="53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5" w:name="sub_11197"/>
            <w:bookmarkEnd w:id="54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5"/>
          </w:p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D90AF1"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BA7999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D90AF1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5.10. Право заявителя на получение информации и 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документов, необходимых для обоснования и рассмотрени</w:t>
            </w:r>
            <w:r w:rsidR="00D90AF1" w:rsidRPr="00BA7999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Заявитель имеет право на получение исчерпывающей информации и документов, необходимых для обоснования и рассмотрения </w:t>
            </w: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жалобы</w:t>
            </w:r>
          </w:p>
          <w:p w:rsidR="004352FA" w:rsidRPr="00BA7999" w:rsidRDefault="004352FA" w:rsidP="004352FA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81994" w:rsidRPr="00BA7999" w:rsidTr="00A37EF3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BA799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2FA" w:rsidRPr="00BA7999" w:rsidRDefault="004352FA" w:rsidP="004352F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681994" w:rsidRPr="00BA7999" w:rsidTr="00A37EF3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</w:t>
            </w:r>
            <w:r w:rsidR="004352FA"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схема административных процедур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B661C9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на </w:t>
            </w:r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ежемесячное материальное вознаграждение Почетному </w:t>
            </w:r>
            <w:proofErr w:type="gramStart"/>
            <w:r w:rsidR="00B661C9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  <w:tr w:rsidR="00681994" w:rsidRPr="00BA7999" w:rsidTr="00A37EF3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2CDC" w:rsidRPr="00BA7999" w:rsidRDefault="00B22CDC" w:rsidP="00052DBF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2CDC" w:rsidRPr="00BA7999" w:rsidRDefault="00B22CDC" w:rsidP="00594361">
            <w:pPr>
              <w:widowControl w:val="0"/>
              <w:suppressAutoHyphens/>
              <w:snapToGrid w:val="0"/>
              <w:ind w:left="80" w:firstLine="31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на </w:t>
            </w:r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ежемесячное материальное вознаграждение Почетному </w:t>
            </w:r>
            <w:proofErr w:type="gramStart"/>
            <w:r w:rsidR="00B661C9" w:rsidRPr="00BA7999">
              <w:rPr>
                <w:rFonts w:ascii="Times New Roman" w:hAnsi="Times New Roman"/>
                <w:sz w:val="28"/>
                <w:szCs w:val="28"/>
              </w:rPr>
              <w:t>гражданину</w:t>
            </w:r>
            <w:proofErr w:type="gramEnd"/>
            <w:r w:rsidR="00B661C9" w:rsidRPr="00BA7999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при достижении пенсионного возраста</w:t>
            </w:r>
          </w:p>
        </w:tc>
      </w:tr>
    </w:tbl>
    <w:p w:rsidR="00052DBF" w:rsidRPr="00BA7999" w:rsidRDefault="00052DBF" w:rsidP="00052DBF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B661C9" w:rsidRPr="00BA7999" w:rsidRDefault="00B661C9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052DBF" w:rsidRPr="00BA7999" w:rsidRDefault="00052DBF" w:rsidP="00052DBF">
      <w:pPr>
        <w:suppressAutoHyphens/>
        <w:ind w:left="5130"/>
        <w:jc w:val="both"/>
        <w:rPr>
          <w:rFonts w:ascii="Times New Roman" w:hAnsi="Times New Roman"/>
          <w:sz w:val="20"/>
          <w:lang w:eastAsia="ar-SA"/>
        </w:rPr>
      </w:pPr>
    </w:p>
    <w:p w:rsidR="00A77689" w:rsidRDefault="00A77689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</w:p>
    <w:p w:rsidR="00B84A17" w:rsidRPr="00BA7999" w:rsidRDefault="00594361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lastRenderedPageBreak/>
        <w:t>Прило</w:t>
      </w:r>
      <w:r w:rsidR="00B84A17" w:rsidRPr="00BA7999">
        <w:rPr>
          <w:rFonts w:ascii="Times New Roman" w:hAnsi="Times New Roman"/>
          <w:sz w:val="28"/>
          <w:szCs w:val="28"/>
          <w:lang w:eastAsia="ar-SA"/>
        </w:rPr>
        <w:t>жение</w:t>
      </w:r>
      <w:proofErr w:type="gramStart"/>
      <w:r w:rsidR="00B84A17" w:rsidRPr="00BA7999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B84A17" w:rsidRPr="00BA7999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BA7999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BA7999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BA7999">
        <w:rPr>
          <w:rFonts w:ascii="Times New Roman" w:eastAsia="Arial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BA7999">
        <w:rPr>
          <w:rFonts w:ascii="Times New Roman" w:eastAsia="Arial" w:hAnsi="Times New Roman"/>
          <w:bCs/>
          <w:sz w:val="28"/>
          <w:szCs w:val="28"/>
          <w:lang w:eastAsia="ar-SA"/>
        </w:rPr>
        <w:t>«</w:t>
      </w:r>
      <w:r w:rsidR="00B661C9" w:rsidRPr="00BA7999">
        <w:rPr>
          <w:rFonts w:ascii="Times New Roman" w:hAnsi="Times New Roman"/>
          <w:sz w:val="28"/>
          <w:szCs w:val="28"/>
        </w:rPr>
        <w:t>Ежемесячное материальное вознаграждение Почетному гражданину ЗАТО Железногорск Красноярского края при достижении пенсионного возраста</w:t>
      </w:r>
      <w:r w:rsidRPr="00BA7999">
        <w:rPr>
          <w:rFonts w:ascii="Times New Roman" w:eastAsia="Arial" w:hAnsi="Times New Roman"/>
          <w:bCs/>
          <w:sz w:val="28"/>
          <w:szCs w:val="28"/>
          <w:lang w:eastAsia="ar-SA"/>
        </w:rPr>
        <w:t>»</w:t>
      </w:r>
    </w:p>
    <w:p w:rsidR="004352FA" w:rsidRPr="00BA7999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352FA" w:rsidRPr="00BA7999" w:rsidRDefault="004352FA" w:rsidP="004352FA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BA7999">
        <w:rPr>
          <w:rFonts w:ascii="Times New Roman" w:hAnsi="Times New Roman"/>
          <w:b/>
          <w:sz w:val="28"/>
          <w:szCs w:val="28"/>
          <w:lang w:eastAsia="ar-SA"/>
        </w:rPr>
        <w:t>БЛОК - СХЕМА</w:t>
      </w:r>
    </w:p>
    <w:p w:rsidR="004352FA" w:rsidRPr="00BA7999" w:rsidRDefault="004352FA" w:rsidP="004352FA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 w:rsidR="00B661C9" w:rsidRPr="00BA7999">
        <w:rPr>
          <w:rFonts w:ascii="Times New Roman" w:hAnsi="Times New Roman"/>
          <w:sz w:val="28"/>
          <w:szCs w:val="28"/>
        </w:rPr>
        <w:t xml:space="preserve">Ежемесячное материальное вознаграждение Почетному </w:t>
      </w:r>
      <w:proofErr w:type="gramStart"/>
      <w:r w:rsidR="00B661C9" w:rsidRPr="00BA7999">
        <w:rPr>
          <w:rFonts w:ascii="Times New Roman" w:hAnsi="Times New Roman"/>
          <w:sz w:val="28"/>
          <w:szCs w:val="28"/>
        </w:rPr>
        <w:t>гражданину</w:t>
      </w:r>
      <w:proofErr w:type="gramEnd"/>
      <w:r w:rsidR="00B661C9" w:rsidRPr="00BA7999">
        <w:rPr>
          <w:rFonts w:ascii="Times New Roman" w:hAnsi="Times New Roman"/>
          <w:sz w:val="28"/>
          <w:szCs w:val="28"/>
        </w:rPr>
        <w:t xml:space="preserve"> ЗАТО Железногорск Красноярского края при достижении пенсионного возраста</w:t>
      </w:r>
      <w:r w:rsidRPr="00BA7999">
        <w:rPr>
          <w:rFonts w:ascii="Times New Roman" w:hAnsi="Times New Roman"/>
          <w:sz w:val="28"/>
          <w:szCs w:val="28"/>
          <w:lang w:eastAsia="ar-SA"/>
        </w:rPr>
        <w:t>»</w:t>
      </w:r>
    </w:p>
    <w:p w:rsidR="004352FA" w:rsidRPr="00BA7999" w:rsidRDefault="004352FA" w:rsidP="004352FA">
      <w:pPr>
        <w:suppressAutoHyphens/>
        <w:jc w:val="center"/>
        <w:rPr>
          <w:rFonts w:ascii="Times New Roman" w:hAnsi="Times New Roman"/>
          <w:sz w:val="21"/>
          <w:szCs w:val="21"/>
          <w:lang w:eastAsia="ar-SA"/>
        </w:rPr>
      </w:pPr>
    </w:p>
    <w:p w:rsidR="004352FA" w:rsidRPr="00BA7999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BA799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B157F7" wp14:editId="43884FF5">
                <wp:simplePos x="0" y="0"/>
                <wp:positionH relativeFrom="column">
                  <wp:posOffset>605790</wp:posOffset>
                </wp:positionH>
                <wp:positionV relativeFrom="paragraph">
                  <wp:posOffset>59055</wp:posOffset>
                </wp:positionV>
                <wp:extent cx="5038090" cy="400050"/>
                <wp:effectExtent l="0" t="0" r="10160" b="19050"/>
                <wp:wrapNone/>
                <wp:docPr id="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754" w:rsidRPr="00BA7999" w:rsidRDefault="00C82754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A7999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7" type="#_x0000_t109" style="position:absolute;left:0;text-align:left;margin-left:47.7pt;margin-top:4.65pt;width:396.7pt;height:3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" strokeweight=".26mm">
                <v:textbox>
                  <w:txbxContent>
                    <w:p w:rsidR="00C82754" w:rsidRPr="00BA7999" w:rsidRDefault="00C82754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A7999">
                        <w:rPr>
                          <w:rFonts w:ascii="Times New Roman" w:hAnsi="Times New Roman"/>
                          <w:sz w:val="26"/>
                          <w:szCs w:val="26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4352FA" w:rsidRPr="00BA7999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BA7999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BA7999" w:rsidRDefault="00BA7999" w:rsidP="004352FA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1"/>
          <w:szCs w:val="21"/>
          <w:lang w:eastAsia="ar-SA"/>
        </w:rPr>
      </w:pPr>
      <w:r w:rsidRPr="00BA7999">
        <w:rPr>
          <w:noProof/>
        </w:rPr>
        <mc:AlternateContent>
          <mc:Choice Requires="wps">
            <w:drawing>
              <wp:anchor distT="0" distB="0" distL="114935" distR="114935" simplePos="0" relativeHeight="251699200" behindDoc="0" locked="0" layoutInCell="1" allowOverlap="1" wp14:anchorId="382F8D97" wp14:editId="1357A7B6">
                <wp:simplePos x="0" y="0"/>
                <wp:positionH relativeFrom="column">
                  <wp:posOffset>481965</wp:posOffset>
                </wp:positionH>
                <wp:positionV relativeFrom="paragraph">
                  <wp:posOffset>3105150</wp:posOffset>
                </wp:positionV>
                <wp:extent cx="2525395" cy="1085850"/>
                <wp:effectExtent l="0" t="0" r="27305" b="19050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539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754" w:rsidRPr="00BA7999" w:rsidRDefault="00C82754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A799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Уведомление заявителя о назначении </w:t>
                            </w:r>
                            <w:r w:rsidRPr="00BA7999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ежемесячного материального вознаграждения п</w:t>
                            </w:r>
                            <w:r w:rsidRPr="00BA799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ри достижении пенсионного возраста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28" type="#_x0000_t202" style="position:absolute;left:0;text-align:left;margin-left:37.95pt;margin-top:244.5pt;width:198.85pt;height:85.5pt;z-index:2516992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" strokeweight=".5pt">
                <v:textbox inset="7.45pt,3.85pt,7.45pt,3.85pt">
                  <w:txbxContent>
                    <w:p w:rsidR="00C82754" w:rsidRPr="00BA7999" w:rsidRDefault="00C82754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A799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Уведомление заявителя о назначении </w:t>
                      </w:r>
                      <w:r w:rsidRPr="00BA7999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ежемесячного материального вознаграждения п</w:t>
                      </w:r>
                      <w:r w:rsidRPr="00BA799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ри достижении пенсионного возраста</w:t>
                      </w:r>
                    </w:p>
                  </w:txbxContent>
                </v:textbox>
              </v:shape>
            </w:pict>
          </mc:Fallback>
        </mc:AlternateContent>
      </w:r>
      <w:r w:rsidR="00C82754" w:rsidRPr="00BA799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504730" wp14:editId="11C7C725">
                <wp:simplePos x="0" y="0"/>
                <wp:positionH relativeFrom="column">
                  <wp:posOffset>1930400</wp:posOffset>
                </wp:positionH>
                <wp:positionV relativeFrom="paragraph">
                  <wp:posOffset>4135755</wp:posOffset>
                </wp:positionV>
                <wp:extent cx="0" cy="457200"/>
                <wp:effectExtent l="76200" t="0" r="57150" b="57150"/>
                <wp:wrapNone/>
                <wp:docPr id="4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325.65pt" to="152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ywLg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" strokeweight=".26mm">
                <v:stroke endarrow="block" joinstyle="miter"/>
              </v:line>
            </w:pict>
          </mc:Fallback>
        </mc:AlternateContent>
      </w:r>
      <w:r w:rsidR="004352FA" w:rsidRPr="00BA7999">
        <w:rPr>
          <w:noProof/>
        </w:rPr>
        <mc:AlternateContent>
          <mc:Choice Requires="wpg">
            <w:drawing>
              <wp:inline distT="0" distB="0" distL="0" distR="0" wp14:anchorId="7CE63784" wp14:editId="26ECB8F8">
                <wp:extent cx="5923915" cy="4431672"/>
                <wp:effectExtent l="0" t="0" r="635" b="6985"/>
                <wp:docPr id="3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3915" cy="4431672"/>
                          <a:chOff x="0" y="-3527"/>
                          <a:chExt cx="9328" cy="6978"/>
                        </a:xfrm>
                      </wpg:grpSpPr>
                      <wps:wsp>
                        <wps:cNvPr id="3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-3452"/>
                            <a:ext cx="9328" cy="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4"/>
                        <wps:cNvCnPr/>
                        <wps:spPr bwMode="auto">
                          <a:xfrm>
                            <a:off x="4126" y="-3527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2901"/>
                            <a:ext cx="8354" cy="1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2754" w:rsidRPr="00BA7999" w:rsidRDefault="00C82754" w:rsidP="004352FA">
                              <w:pPr>
                                <w:tabs>
                                  <w:tab w:val="left" w:pos="742"/>
                                </w:tabs>
                                <w:autoSpaceDE w:val="0"/>
                                <w:spacing w:line="100" w:lineRule="atLeast"/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BA7999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 xml:space="preserve">Формирование и направление межведомственных запросов в </w:t>
                              </w:r>
                              <w:r w:rsidRPr="00BA7999">
                                <w:rPr>
                                  <w:rFonts w:ascii="Times New Roman" w:hAnsi="Times New Roman"/>
                                  <w:bCs/>
                                  <w:sz w:val="26"/>
                                  <w:szCs w:val="26"/>
                                  <w:lang w:eastAsia="ar-SA"/>
                                </w:rPr>
                                <w:t xml:space="preserve">органы (организации) </w:t>
                              </w:r>
                              <w:r w:rsidRPr="00BA7999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для получения документов и сведений, которые находятся в распоряжении указанных органов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Line 56"/>
                        <wps:cNvCnPr/>
                        <wps:spPr bwMode="auto">
                          <a:xfrm>
                            <a:off x="2511" y="-1862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7"/>
                        <wps:cNvCnPr/>
                        <wps:spPr bwMode="auto">
                          <a:xfrm>
                            <a:off x="6041" y="-1862"/>
                            <a:ext cx="0" cy="56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5" y="-1284"/>
                            <a:ext cx="4215" cy="2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2754" w:rsidRPr="00BA7999" w:rsidRDefault="00C82754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 xml:space="preserve">Принятие решения о назначении ежемесячного материального вознаграждения Почетному </w:t>
                              </w:r>
                              <w:proofErr w:type="gramStart"/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>гражданину</w:t>
                              </w:r>
                              <w:proofErr w:type="gramEnd"/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 xml:space="preserve"> ЗАТО Железногорск </w:t>
                              </w:r>
                              <w:r w:rsidRPr="00BA7999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>Красноярского края при достижении пенсионного возраста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512" y="-1284"/>
                            <a:ext cx="4577" cy="23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2754" w:rsidRPr="00BA7999" w:rsidRDefault="00C82754" w:rsidP="004352F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A7999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 xml:space="preserve">Принятие решения об отказе </w:t>
                              </w:r>
                              <w:r w:rsidRPr="00BA7999">
                                <w:rPr>
                                  <w:rFonts w:ascii="Times New Roman" w:hAnsi="Times New Roman" w:cs="Arial"/>
                                  <w:sz w:val="26"/>
                                  <w:szCs w:val="26"/>
                                  <w:lang w:eastAsia="ar-SA"/>
                                </w:rPr>
                                <w:t>в</w:t>
                              </w:r>
                              <w:r w:rsidRPr="00BA7999">
                                <w:rPr>
                                  <w:rFonts w:ascii="Times New Roman" w:hAnsi="Times New Roman" w:cs="Arial"/>
                                  <w:sz w:val="28"/>
                                  <w:szCs w:val="28"/>
                                  <w:lang w:eastAsia="ar-SA"/>
                                </w:rPr>
                                <w:t xml:space="preserve"> </w:t>
                              </w:r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 xml:space="preserve">назначении ежемесячного материального вознаграждения Почетному </w:t>
                              </w:r>
                              <w:proofErr w:type="gramStart"/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>гражданину</w:t>
                              </w:r>
                              <w:proofErr w:type="gramEnd"/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 xml:space="preserve"> ЗАТО Железногорск </w:t>
                              </w:r>
                              <w:r w:rsidRPr="00BA7999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>Красноярского края при достижении пенсионного возраста</w:t>
                              </w:r>
                            </w:p>
                            <w:p w:rsidR="00C82754" w:rsidRDefault="00C82754" w:rsidP="004352FA">
                              <w:pPr>
                                <w:jc w:val="center"/>
                              </w:pPr>
                            </w:p>
                            <w:p w:rsidR="00C82754" w:rsidRDefault="00C82754" w:rsidP="004352FA">
                              <w:pPr>
                                <w:jc w:val="center"/>
                              </w:pPr>
                            </w:p>
                            <w:p w:rsidR="00C82754" w:rsidRDefault="00C82754" w:rsidP="004352F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1628"/>
                            <a:ext cx="4071" cy="1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2754" w:rsidRPr="00BA7999" w:rsidRDefault="00C82754" w:rsidP="004352F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BA7999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 xml:space="preserve">Уведомление заявителя об отказе </w:t>
                              </w:r>
                              <w:r w:rsidRPr="00BA7999">
                                <w:rPr>
                                  <w:rFonts w:ascii="Times New Roman" w:hAnsi="Times New Roman" w:cs="Arial"/>
                                  <w:sz w:val="26"/>
                                  <w:szCs w:val="26"/>
                                  <w:lang w:eastAsia="ar-SA"/>
                                </w:rPr>
                                <w:t xml:space="preserve">в назначении </w:t>
                              </w:r>
                              <w:r w:rsidRPr="00BA7999">
                                <w:rPr>
                                  <w:rFonts w:ascii="Times New Roman" w:hAnsi="Times New Roman"/>
                                  <w:sz w:val="27"/>
                                  <w:szCs w:val="27"/>
                                </w:rPr>
                                <w:t>ежемесячного материального вознаграждения п</w:t>
                              </w:r>
                              <w:r w:rsidRPr="00BA7999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>ри достижении пенсионного возраста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Line 61"/>
                        <wps:cNvCnPr/>
                        <wps:spPr bwMode="auto">
                          <a:xfrm>
                            <a:off x="2505" y="807"/>
                            <a:ext cx="6" cy="55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2"/>
                        <wps:cNvCnPr/>
                        <wps:spPr bwMode="auto">
                          <a:xfrm>
                            <a:off x="6200" y="1077"/>
                            <a:ext cx="0" cy="55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9" style="width:466.45pt;height:348.95pt;mso-position-horizontal-relative:char;mso-position-vertical-relative:line" coordorigin=",-3527" coordsize="9328,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">
                <v:rect id="Rectangle 53" o:spid="_x0000_s1030" style="position:absolute;top:-3452;width:9328;height:69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5C8cA&#10;AADbAAAADwAAAGRycy9kb3ducmV2LnhtbESPT2vCQBTE74LfYXmCF6kb/yAldRVbkFjai7Et9Paa&#10;fSbB7NuQXZP47bsFocdhZn7DrLe9qURLjSstK5hNIxDEmdUl5wo+TvuHRxDOI2usLJOCGznYboaD&#10;NcbadnykNvW5CBB2MSoovK9jKV1WkEE3tTVx8M62MeiDbHKpG+wC3FRyHkUrabDksFBgTS8FZZf0&#10;ahQku7fX5XPUTdrq+/PnK0lucvaeKjUe9bsnEJ56/x++tw9awWIFf1/CD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5uQvHAAAA2wAAAA8AAAAAAAAAAAAAAAAAmAIAAGRy&#10;cy9kb3ducmV2LnhtbFBLBQYAAAAABAAEAPUAAACMAwAAAAA=&#10;" filled="f" stroked="f">
                  <v:stroke joinstyle="round"/>
                </v:rect>
                <v:line id="Line 54" o:spid="_x0000_s1031" style="position:absolute;visibility:visible;mso-wrap-style:square" from="4126,-3527" to="4126,-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emsQAAADbAAAADwAAAGRycy9kb3ducmV2LnhtbESPT2sCMRTE74LfITyht5r1X1tWo4i2&#10;IO1Bql56e2yeu4ublyVJ3fjtTaHgcZiZ3zCLVTSNuJLztWUFo2EGgriwuuZSwen48fwGwgdkjY1l&#10;UnAjD6tlv7fAXNuOv+l6CKVIEPY5KqhCaHMpfVGRQT+0LXHyztYZDEm6UmqHXYKbRo6z7EUarDkt&#10;VNjSpqLicvg1Cqb7uI30NZlx9/lTNnHm9t27U+ppENdzEIFieIT/2zutYPIK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16axAAAANsAAAAPAAAAAAAAAAAA&#10;AAAAAKECAABkcnMvZG93bnJldi54bWxQSwUGAAAAAAQABAD5AAAAkgMAAAAA&#10;" strokeweight=".26mm">
                  <v:stroke endarrow="block" joinstyle="miter"/>
                </v:line>
                <v:shape id="Text Box 55" o:spid="_x0000_s1032" type="#_x0000_t202" style="position:absolute;left:225;top:-2901;width:8354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+yMAA&#10;AADbAAAADwAAAGRycy9kb3ducmV2LnhtbERPTYvCMBC9L/gfwgje1nQVRaup7AqCwh60ingcmtm2&#10;tJnUJmr99+aw4PHxvperztTiTq0rLSv4GkYgiDOrS84VnI6bzxkI55E11pZJwZMcrJLexxJjbR98&#10;oHvqcxFC2MWooPC+iaV0WUEG3dA2xIH7s61BH2CbS93iI4SbWo6iaCoNlhwaCmxoXVBWpTejYH75&#10;2Xe/bjc9XHdc0eS81ntbKjXod98LEJ46/xb/u7dawTi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q+yMAAAADbAAAADwAAAAAAAAAAAAAAAACYAgAAZHJzL2Rvd25y&#10;ZXYueG1sUEsFBgAAAAAEAAQA9QAAAIUDAAAAAA==&#10;" strokeweight=".26mm">
                  <v:textbox>
                    <w:txbxContent>
                      <w:p w:rsidR="00C82754" w:rsidRPr="00BA7999" w:rsidRDefault="00C82754" w:rsidP="004352FA">
                        <w:pPr>
                          <w:tabs>
                            <w:tab w:val="left" w:pos="742"/>
                          </w:tabs>
                          <w:autoSpaceDE w:val="0"/>
                          <w:spacing w:line="100" w:lineRule="atLeast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BA7999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 xml:space="preserve">Формирование и направление межведомственных запросов в </w:t>
                        </w:r>
                        <w:r w:rsidRPr="00BA7999">
                          <w:rPr>
                            <w:rFonts w:ascii="Times New Roman" w:hAnsi="Times New Roman"/>
                            <w:bCs/>
                            <w:sz w:val="26"/>
                            <w:szCs w:val="26"/>
                            <w:lang w:eastAsia="ar-SA"/>
                          </w:rPr>
                          <w:t xml:space="preserve">органы (организации) </w:t>
                        </w:r>
                        <w:r w:rsidRPr="00BA7999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для получения документов и сведений, которые находятся в распоряжении указанных органов</w:t>
                        </w:r>
                      </w:p>
                    </w:txbxContent>
                  </v:textbox>
                </v:shape>
                <v:line id="Line 56" o:spid="_x0000_s1033" style="position:absolute;visibility:visible;mso-wrap-style:square" from="2511,-1862" to="2511,-1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vc8QAAADbAAAADwAAAGRycy9kb3ducmV2LnhtbESPT2sCMRTE74LfITyht5r1X2lXo4i2&#10;IO1Bql56e2yeu4ublyVJ3fjtTaHgcZiZ3zCLVTSNuJLztWUFo2EGgriwuuZSwen48fwKwgdkjY1l&#10;UnAjD6tlv7fAXNuOv+l6CKVIEPY5KqhCaHMpfVGRQT+0LXHyztYZDEm6UmqHXYKbRo6z7EUarDkt&#10;VNjSpqLicvg1Cqb7uI30NZlx9/lTNnHm9t27U+ppENdzEIFieIT/2zutYPIG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G9zxAAAANsAAAAPAAAAAAAAAAAA&#10;AAAAAKECAABkcnMvZG93bnJldi54bWxQSwUGAAAAAAQABAD5AAAAkgMAAAAA&#10;" strokeweight=".26mm">
                  <v:stroke endarrow="block" joinstyle="miter"/>
                </v:line>
                <v:line id="Line 57" o:spid="_x0000_s1034" style="position:absolute;visibility:visible;mso-wrap-style:square" from="6041,-1862" to="6041,-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k8EAAADbAAAADwAAAGRycy9kb3ducmV2LnhtbERPS2sCMRC+F/wPYQq91Wzrg7I1ilQL&#10;xR5E7aW3YTPdXbqZLEl003/vHIQeP773YpVdpy4UYuvZwNO4AEVcedtybeDr9P74AiomZIudZzLw&#10;RxFWy9HdAkvrBz7Q5ZhqJSEcSzTQpNSXWseqIYdx7Hti4X58cJgEhlrbgIOEu04/F8VcO2xZGhrs&#10;6a2h6vd4dgam+7zJ9DmZ8bD7rrs8C/thG4x5uM/rV1CJcvoX39wfVnyyXr7ID9D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LWTwQAAANsAAAAPAAAAAAAAAAAAAAAA&#10;AKECAABkcnMvZG93bnJldi54bWxQSwUGAAAAAAQABAD5AAAAjwMAAAAA&#10;" strokeweight=".26mm">
                  <v:stroke endarrow="block" joinstyle="miter"/>
                </v:line>
                <v:shape id="Text Box 58" o:spid="_x0000_s1035" type="#_x0000_t202" style="position:absolute;left:75;top:-1284;width:4215;height:2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kKMMA&#10;AADbAAAADwAAAGRycy9kb3ducmV2LnhtbESPT4vCMBTE78J+h/AW9qapsorWprIKgsIe/Id4fDRv&#10;22LzUpuo9dtvBMHjMDO/YZJZaypxo8aVlhX0exEI4szqknMFh/2yOwbhPLLGyjIpeJCDWfrRSTDW&#10;9s5buu18LgKEXYwKCu/rWEqXFWTQ9WxNHLw/2xj0QTa51A3eA9xUchBFI2mw5LBQYE2LgrLz7moU&#10;TE7zTfvr1qPtZc1nGh4XemNLpb4+258pCE+tf4df7ZVW8N2H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ZkKMMAAADbAAAADwAAAAAAAAAAAAAAAACYAgAAZHJzL2Rv&#10;d25yZXYueG1sUEsFBgAAAAAEAAQA9QAAAIgDAAAAAA==&#10;" strokeweight=".26mm">
                  <v:textbox>
                    <w:txbxContent>
                      <w:p w:rsidR="00C82754" w:rsidRPr="00BA7999" w:rsidRDefault="00C82754" w:rsidP="004352FA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Принятие решения о назначении ежемесячного материального вознаграждения Почетному </w:t>
                        </w:r>
                        <w:proofErr w:type="gramStart"/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гражданину</w:t>
                        </w:r>
                        <w:proofErr w:type="gramEnd"/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ЗАТО Железногорск </w:t>
                        </w:r>
                        <w:r w:rsidRPr="00BA7999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Красноярского края при достижении пенсионного возраста</w:t>
                        </w:r>
                      </w:p>
                    </w:txbxContent>
                  </v:textbox>
                </v:shape>
                <v:shape id="Text Box 59" o:spid="_x0000_s1036" type="#_x0000_t202" style="position:absolute;left:4512;top:-1284;width:4577;height:2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6X8MA&#10;AADbAAAADwAAAGRycy9kb3ducmV2LnhtbESPT4vCMBTE74LfITzBm6ZbVLQaZbcgrLAH/yEeH83b&#10;tti81Car9dtvBMHjMDO/YRar1lTiRo0rLSv4GEYgiDOrS84VHA/rwRSE88gaK8uk4EEOVstuZ4GJ&#10;tnfe0W3vcxEg7BJUUHhfJ1K6rCCDbmhr4uD92sagD7LJpW7wHuCmknEUTaTBksNCgTWlBWWX/Z9R&#10;MDt/bdsft5nsrhu+0PiU6q0tler32s85CE+tf4df7W+tYBT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T6X8MAAADbAAAADwAAAAAAAAAAAAAAAACYAgAAZHJzL2Rv&#10;d25yZXYueG1sUEsFBgAAAAAEAAQA9QAAAIgDAAAAAA==&#10;" strokeweight=".26mm">
                  <v:textbox>
                    <w:txbxContent>
                      <w:p w:rsidR="00C82754" w:rsidRPr="00BA7999" w:rsidRDefault="00C82754" w:rsidP="004352F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A7999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Принятие решения об отказе </w:t>
                        </w:r>
                        <w:r w:rsidRPr="00BA7999">
                          <w:rPr>
                            <w:rFonts w:ascii="Times New Roman" w:hAnsi="Times New Roman" w:cs="Arial"/>
                            <w:sz w:val="26"/>
                            <w:szCs w:val="26"/>
                            <w:lang w:eastAsia="ar-SA"/>
                          </w:rPr>
                          <w:t>в</w:t>
                        </w:r>
                        <w:r w:rsidRPr="00BA7999">
                          <w:rPr>
                            <w:rFonts w:ascii="Times New Roman" w:hAnsi="Times New Roman" w:cs="Arial"/>
                            <w:sz w:val="28"/>
                            <w:szCs w:val="28"/>
                            <w:lang w:eastAsia="ar-SA"/>
                          </w:rPr>
                          <w:t xml:space="preserve"> </w:t>
                        </w:r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назначении ежемесячного материального вознаграждения Почетному </w:t>
                        </w:r>
                        <w:proofErr w:type="gramStart"/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гражданину</w:t>
                        </w:r>
                        <w:proofErr w:type="gramEnd"/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ЗАТО Железногорск </w:t>
                        </w:r>
                        <w:r w:rsidRPr="00BA7999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Красноярского края при достижении пенсионного возраста</w:t>
                        </w:r>
                      </w:p>
                      <w:p w:rsidR="00C82754" w:rsidRDefault="00C82754" w:rsidP="004352FA">
                        <w:pPr>
                          <w:jc w:val="center"/>
                        </w:pPr>
                      </w:p>
                      <w:p w:rsidR="00C82754" w:rsidRDefault="00C82754" w:rsidP="004352FA">
                        <w:pPr>
                          <w:jc w:val="center"/>
                        </w:pPr>
                      </w:p>
                      <w:p w:rsidR="00C82754" w:rsidRDefault="00C82754" w:rsidP="004352F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60" o:spid="_x0000_s1037" type="#_x0000_t202" style="position:absolute;left:4661;top:1628;width:4071;height:1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fxM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+B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X8TEAAAA2wAAAA8AAAAAAAAAAAAAAAAAmAIAAGRycy9k&#10;b3ducmV2LnhtbFBLBQYAAAAABAAEAPUAAACJAwAAAAA=&#10;" strokeweight=".26mm">
                  <v:textbox>
                    <w:txbxContent>
                      <w:p w:rsidR="00C82754" w:rsidRPr="00BA7999" w:rsidRDefault="00C82754" w:rsidP="004352FA">
                        <w:pPr>
                          <w:jc w:val="center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BA7999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Уведомление заявителя об отказе </w:t>
                        </w:r>
                        <w:r w:rsidRPr="00BA7999">
                          <w:rPr>
                            <w:rFonts w:ascii="Times New Roman" w:hAnsi="Times New Roman" w:cs="Arial"/>
                            <w:sz w:val="26"/>
                            <w:szCs w:val="26"/>
                            <w:lang w:eastAsia="ar-SA"/>
                          </w:rPr>
                          <w:t xml:space="preserve">в назначении </w:t>
                        </w:r>
                        <w:r w:rsidRPr="00BA7999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ежемесячного материального вознаграждения п</w:t>
                        </w:r>
                        <w:r w:rsidRPr="00BA7999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ри достижении пенсионного возраста</w:t>
                        </w:r>
                      </w:p>
                    </w:txbxContent>
                  </v:textbox>
                </v:shape>
                <v:line id="Line 61" o:spid="_x0000_s1038" style="position:absolute;visibility:visible;mso-wrap-style:square" from="2505,807" to="2511,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zkMMAAADbAAAADwAAAGRycy9kb3ducmV2LnhtbESPT2sCMRTE7wW/Q3hCbzWrVZHVKKVa&#10;kPYg/rl4e2yeu4ublyWJbvrtTaHgcZj5zTCLVTSNuJPztWUFw0EGgriwuuZSwen49TYD4QOyxsYy&#10;KfglD6tl72WBubYd7+l+CKVIJexzVFCF0OZS+qIig35gW+LkXawzGJJ0pdQOu1RuGjnKsqk0WHNa&#10;qLClz4qK6+FmFIx3cR3p533C3fe5bOLE7bqNU+q1Hz/mIALF8Az/01uduDH8fU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Ls5DDAAAA2wAAAA8AAAAAAAAAAAAA&#10;AAAAoQIAAGRycy9kb3ducmV2LnhtbFBLBQYAAAAABAAEAPkAAACRAwAAAAA=&#10;" strokeweight=".26mm">
                  <v:stroke endarrow="block" joinstyle="miter"/>
                </v:line>
                <v:line id="Line 62" o:spid="_x0000_s1039" style="position:absolute;visibility:visible;mso-wrap-style:square" from="6200,1077" to="6200,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WC8MAAADbAAAADwAAAGRycy9kb3ducmV2LnhtbESPQWsCMRSE70L/Q3iF3jRb64qsRim2&#10;BdGDVL14e2xed5duXpYkdeO/N4LQ4zDzzTCLVTStuJDzjWUFr6MMBHFpdcOVgtPxazgD4QOyxtYy&#10;KbiSh9XyabDAQtuev+lyCJVIJewLVFCH0BVS+rImg35kO+Lk/VhnMCTpKqkd9qnctHKcZVNpsOG0&#10;UGNH65rK38OfUTDZx49Iu7ec++25amPu9v2nU+rlOb7PQQSK4T/8oDc6cT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FgvDAAAA2wAAAA8AAAAAAAAAAAAA&#10;AAAAoQIAAGRycy9kb3ducmV2LnhtbFBLBQYAAAAABAAEAPkAAACRAwAAAAA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4352FA" w:rsidRPr="00BA7999" w:rsidRDefault="004352FA" w:rsidP="004352FA">
      <w:pPr>
        <w:suppressAutoHyphens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4352FA" w:rsidRPr="00BA7999" w:rsidRDefault="00F9335B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BA799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F40ED0" wp14:editId="23E92465">
                <wp:simplePos x="0" y="0"/>
                <wp:positionH relativeFrom="column">
                  <wp:posOffset>520064</wp:posOffset>
                </wp:positionH>
                <wp:positionV relativeFrom="paragraph">
                  <wp:posOffset>-635</wp:posOffset>
                </wp:positionV>
                <wp:extent cx="2981325" cy="1114425"/>
                <wp:effectExtent l="0" t="0" r="28575" b="28575"/>
                <wp:wrapNone/>
                <wp:docPr id="4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1114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754" w:rsidRPr="00BA7999" w:rsidRDefault="00C82754" w:rsidP="004352FA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A7999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Выплата ежемесячного материального вознаграждения Почетному </w:t>
                            </w:r>
                            <w:proofErr w:type="gramStart"/>
                            <w:r w:rsidRPr="00BA7999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>гражданину</w:t>
                            </w:r>
                            <w:proofErr w:type="gramEnd"/>
                            <w:r w:rsidRPr="00BA7999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ЗАТО Железногорск </w:t>
                            </w:r>
                            <w:r w:rsidRPr="00BA799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Красноярского края при достижении пенсионного возраста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40" type="#_x0000_t109" style="position:absolute;left:0;text-align:left;margin-left:40.95pt;margin-top:-.05pt;width:234.75pt;height:8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" strokeweight=".26mm">
                <v:textbox>
                  <w:txbxContent>
                    <w:p w:rsidR="00C82754" w:rsidRPr="00BA7999" w:rsidRDefault="00C82754" w:rsidP="004352FA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bookmarkStart w:id="56" w:name="_GoBack"/>
                      <w:r w:rsidRPr="00BA7999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Выплата ежемесячного материального вознаграждения Почетному </w:t>
                      </w:r>
                      <w:proofErr w:type="gramStart"/>
                      <w:r w:rsidRPr="00BA7999">
                        <w:rPr>
                          <w:rFonts w:ascii="Times New Roman" w:hAnsi="Times New Roman"/>
                          <w:sz w:val="27"/>
                          <w:szCs w:val="27"/>
                        </w:rPr>
                        <w:t>гражданину</w:t>
                      </w:r>
                      <w:proofErr w:type="gramEnd"/>
                      <w:r w:rsidRPr="00BA7999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ЗАТО Железногорск </w:t>
                      </w:r>
                      <w:r w:rsidRPr="00BA799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Красноярского края при достижении пенсионного возраста</w:t>
                      </w:r>
                      <w:bookmarkEnd w:id="56"/>
                    </w:p>
                  </w:txbxContent>
                </v:textbox>
              </v:shape>
            </w:pict>
          </mc:Fallback>
        </mc:AlternateContent>
      </w:r>
    </w:p>
    <w:p w:rsidR="004352FA" w:rsidRPr="00BA7999" w:rsidRDefault="004352FA" w:rsidP="004352FA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4352FA" w:rsidRPr="00BA7999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BA7999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352FA" w:rsidRPr="00BA7999" w:rsidRDefault="004352FA" w:rsidP="004352FA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B84A17" w:rsidRPr="00BA7999" w:rsidRDefault="00B84A17" w:rsidP="00B84A17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BA7999">
        <w:rPr>
          <w:rFonts w:ascii="Times New Roman" w:hAnsi="Times New Roman"/>
          <w:sz w:val="26"/>
          <w:szCs w:val="26"/>
          <w:lang w:eastAsia="ar-SA"/>
        </w:rPr>
        <w:t xml:space="preserve"> Б</w:t>
      </w:r>
      <w:proofErr w:type="gramEnd"/>
    </w:p>
    <w:p w:rsidR="00B84A17" w:rsidRPr="00BA7999" w:rsidRDefault="00B84A17" w:rsidP="00B84A17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BA7999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BA7999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BA7999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BA7999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C82754" w:rsidRPr="00BA7999">
        <w:rPr>
          <w:rFonts w:ascii="Times New Roman" w:hAnsi="Times New Roman"/>
          <w:sz w:val="26"/>
          <w:szCs w:val="26"/>
        </w:rPr>
        <w:t>Ежемесячное материальное вознаграждение Почетному гражданину ЗАТО Железногорск Красноярского края при достижении пенсионного возраста</w:t>
      </w:r>
      <w:r w:rsidRPr="00BA7999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B84A17" w:rsidRPr="00BA7999" w:rsidRDefault="00B84A17" w:rsidP="00B84A17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BA7999" w:rsidRDefault="00B84A17" w:rsidP="00B84A17">
      <w:pPr>
        <w:widowControl w:val="0"/>
        <w:suppressAutoHyphens/>
        <w:autoSpaceDN w:val="0"/>
        <w:snapToGrid w:val="0"/>
        <w:ind w:left="496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BA7999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Руководителю УСЗН Администрации ЗАТО </w:t>
      </w:r>
      <w:proofErr w:type="spellStart"/>
      <w:r w:rsidRPr="00BA7999">
        <w:rPr>
          <w:rFonts w:ascii="Times New Roman" w:eastAsia="Arial" w:hAnsi="Times New Roman"/>
          <w:kern w:val="3"/>
          <w:sz w:val="26"/>
          <w:szCs w:val="26"/>
          <w:lang w:eastAsia="zh-CN"/>
        </w:rPr>
        <w:t>г</w:t>
      </w:r>
      <w:proofErr w:type="gramStart"/>
      <w:r w:rsidRPr="00BA7999">
        <w:rPr>
          <w:rFonts w:ascii="Times New Roman" w:eastAsia="Arial" w:hAnsi="Times New Roman"/>
          <w:kern w:val="3"/>
          <w:sz w:val="26"/>
          <w:szCs w:val="26"/>
          <w:lang w:eastAsia="zh-CN"/>
        </w:rPr>
        <w:t>.Ж</w:t>
      </w:r>
      <w:proofErr w:type="gramEnd"/>
      <w:r w:rsidRPr="00BA7999">
        <w:rPr>
          <w:rFonts w:ascii="Times New Roman" w:eastAsia="Arial" w:hAnsi="Times New Roman"/>
          <w:kern w:val="3"/>
          <w:sz w:val="26"/>
          <w:szCs w:val="26"/>
          <w:lang w:eastAsia="zh-CN"/>
        </w:rPr>
        <w:t>елезногорск</w:t>
      </w:r>
      <w:proofErr w:type="spellEnd"/>
    </w:p>
    <w:p w:rsidR="00B84A17" w:rsidRPr="00BA7999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</w:p>
    <w:p w:rsidR="00B84A17" w:rsidRPr="00BA7999" w:rsidRDefault="00B84A17" w:rsidP="00B84A17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  <w:proofErr w:type="gramStart"/>
      <w:r w:rsidRPr="00BA7999">
        <w:rPr>
          <w:rFonts w:ascii="Times New Roman" w:hAnsi="Times New Roman"/>
          <w:b/>
          <w:sz w:val="28"/>
          <w:szCs w:val="22"/>
        </w:rPr>
        <w:t>З</w:t>
      </w:r>
      <w:proofErr w:type="gramEnd"/>
      <w:r w:rsidRPr="00BA7999">
        <w:rPr>
          <w:rFonts w:ascii="Times New Roman" w:hAnsi="Times New Roman"/>
          <w:b/>
          <w:sz w:val="28"/>
          <w:szCs w:val="22"/>
        </w:rPr>
        <w:t xml:space="preserve"> А Я В Л Е Н И Е</w:t>
      </w:r>
    </w:p>
    <w:p w:rsidR="00B84A17" w:rsidRPr="00BA7999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DDC0AD" wp14:editId="233574C8">
                <wp:simplePos x="0" y="0"/>
                <wp:positionH relativeFrom="column">
                  <wp:posOffset>833120</wp:posOffset>
                </wp:positionH>
                <wp:positionV relativeFrom="paragraph">
                  <wp:posOffset>185420</wp:posOffset>
                </wp:positionV>
                <wp:extent cx="5353050" cy="0"/>
                <wp:effectExtent l="13970" t="13970" r="5080" b="508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6" o:spid="_x0000_s1026" type="#_x0000_t32" style="position:absolute;margin-left:65.6pt;margin-top:14.6pt;width:421.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" strokeweight=".26467mm"/>
            </w:pict>
          </mc:Fallback>
        </mc:AlternateContent>
      </w:r>
      <w:r w:rsidRPr="00BA7999">
        <w:rPr>
          <w:rFonts w:ascii="Times New Roman" w:hAnsi="Times New Roman"/>
          <w:sz w:val="28"/>
          <w:szCs w:val="22"/>
        </w:rPr>
        <w:t xml:space="preserve"> </w:t>
      </w:r>
      <w:r w:rsidRPr="00BA7999">
        <w:rPr>
          <w:rFonts w:ascii="Times New Roman" w:hAnsi="Times New Roman"/>
          <w:sz w:val="26"/>
          <w:szCs w:val="26"/>
        </w:rPr>
        <w:t xml:space="preserve">Фамилия                                  </w:t>
      </w:r>
    </w:p>
    <w:p w:rsidR="00B84A17" w:rsidRPr="00BA7999" w:rsidRDefault="00B84A17" w:rsidP="00D84318">
      <w:pPr>
        <w:tabs>
          <w:tab w:val="right" w:pos="9354"/>
        </w:tabs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8FD4F2C" wp14:editId="58D33468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39.35pt;margin-top:13.9pt;width:447.7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7gf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" strokeweight=".26467mm"/>
            </w:pict>
          </mc:Fallback>
        </mc:AlternateContent>
      </w:r>
      <w:r w:rsidRPr="00BA7999">
        <w:rPr>
          <w:rFonts w:ascii="Times New Roman" w:hAnsi="Times New Roman"/>
          <w:sz w:val="26"/>
          <w:szCs w:val="26"/>
        </w:rPr>
        <w:t xml:space="preserve">  Имя             </w:t>
      </w:r>
      <w:r w:rsidR="00D84318" w:rsidRPr="00BA7999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605CF6" wp14:editId="2CDB10DA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65.6pt;margin-top:12.8pt;width:421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" strokeweight=".26467mm"/>
            </w:pict>
          </mc:Fallback>
        </mc:AlternateContent>
      </w:r>
      <w:r w:rsidRPr="00BA7999">
        <w:rPr>
          <w:rFonts w:ascii="Times New Roman" w:hAnsi="Times New Roman"/>
          <w:sz w:val="26"/>
          <w:szCs w:val="26"/>
        </w:rPr>
        <w:t xml:space="preserve">  Отчество                                  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3E70FE" wp14:editId="5581A294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01.6pt;margin-top:13.95pt;width:385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" strokeweight=".26467mm"/>
            </w:pict>
          </mc:Fallback>
        </mc:AlternateContent>
      </w:r>
      <w:r w:rsidRPr="00BA7999">
        <w:rPr>
          <w:rFonts w:ascii="Times New Roman" w:hAnsi="Times New Roman"/>
          <w:sz w:val="26"/>
          <w:szCs w:val="26"/>
        </w:rPr>
        <w:t xml:space="preserve">  Дата рождения                         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43DC13" wp14:editId="455E7648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49.85pt;margin-top:14.35pt;width:437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" strokeweight=".26467mm"/>
            </w:pict>
          </mc:Fallback>
        </mc:AlternateContent>
      </w:r>
      <w:r w:rsidRPr="00BA7999">
        <w:rPr>
          <w:rFonts w:ascii="Times New Roman" w:hAnsi="Times New Roman"/>
          <w:sz w:val="26"/>
          <w:szCs w:val="26"/>
        </w:rPr>
        <w:t xml:space="preserve">  Адрес  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EC0E8E" wp14:editId="7DF7516C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298.85pt;margin-top:14pt;width:188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" strokeweight=".26467mm"/>
            </w:pict>
          </mc:Fallback>
        </mc:AlternateContent>
      </w:r>
      <w:r w:rsidRPr="00BA7999">
        <w:rPr>
          <w:rFonts w:ascii="Times New Roman" w:hAnsi="Times New Roman"/>
          <w:sz w:val="26"/>
          <w:szCs w:val="26"/>
        </w:rPr>
        <w:t xml:space="preserve">  _________________________________ Телефон 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DFC09F" wp14:editId="06ED51A8">
                <wp:simplePos x="0" y="0"/>
                <wp:positionH relativeFrom="column">
                  <wp:posOffset>633095</wp:posOffset>
                </wp:positionH>
                <wp:positionV relativeFrom="paragraph">
                  <wp:posOffset>179705</wp:posOffset>
                </wp:positionV>
                <wp:extent cx="949960" cy="0"/>
                <wp:effectExtent l="13970" t="8255" r="7620" b="10795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996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49.85pt;margin-top:14.15pt;width:74.8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" strokeweight=".26467mm"/>
            </w:pict>
          </mc:Fallback>
        </mc:AlternateContent>
      </w:r>
      <w:r w:rsidRPr="00BA7999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780392" wp14:editId="362DD3FA">
                <wp:simplePos x="0" y="0"/>
                <wp:positionH relativeFrom="column">
                  <wp:posOffset>1517015</wp:posOffset>
                </wp:positionH>
                <wp:positionV relativeFrom="paragraph">
                  <wp:posOffset>179705</wp:posOffset>
                </wp:positionV>
                <wp:extent cx="4669155" cy="0"/>
                <wp:effectExtent l="12065" t="8255" r="5080" b="107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19.45pt;margin-top:14.15pt;width:367.6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" strokeweight=".26467mm"/>
            </w:pict>
          </mc:Fallback>
        </mc:AlternateContent>
      </w:r>
      <w:r w:rsidRPr="00BA7999">
        <w:rPr>
          <w:rFonts w:ascii="Times New Roman" w:hAnsi="Times New Roman"/>
          <w:sz w:val="26"/>
          <w:szCs w:val="26"/>
        </w:rPr>
        <w:t xml:space="preserve">  Прошу   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BA7999" w:rsidRDefault="00B84A17" w:rsidP="00B84A17">
      <w:pPr>
        <w:autoSpaceDE w:val="0"/>
        <w:autoSpaceDN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05CFAF" wp14:editId="7CFD5B8A">
                <wp:simplePos x="0" y="0"/>
                <wp:positionH relativeFrom="column">
                  <wp:posOffset>69215</wp:posOffset>
                </wp:positionH>
                <wp:positionV relativeFrom="paragraph">
                  <wp:posOffset>-635</wp:posOffset>
                </wp:positionV>
                <wp:extent cx="6116955" cy="0"/>
                <wp:effectExtent l="12065" t="8890" r="5080" b="1016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5.45pt;margin-top:-.05pt;width:481.6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" strokeweight=".26467mm"/>
            </w:pict>
          </mc:Fallback>
        </mc:AlternateContent>
      </w:r>
      <w:r w:rsidRPr="00BA7999">
        <w:rPr>
          <w:rFonts w:ascii="Times New Roman" w:hAnsi="Times New Roman"/>
          <w:bCs/>
          <w:sz w:val="22"/>
          <w:szCs w:val="22"/>
        </w:rPr>
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</w:r>
    </w:p>
    <w:p w:rsidR="00B84A17" w:rsidRPr="00BA7999" w:rsidRDefault="00B84A17" w:rsidP="00B84A17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bCs/>
          <w:sz w:val="26"/>
          <w:szCs w:val="26"/>
        </w:rPr>
        <w:t>Выплаты прошу:</w:t>
      </w:r>
      <w:r w:rsidRPr="00BA799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BA7999">
        <w:rPr>
          <w:rFonts w:ascii="Times New Roman" w:hAnsi="Times New Roman"/>
          <w:sz w:val="26"/>
          <w:szCs w:val="26"/>
        </w:rPr>
        <w:t>1. Перечислить на мой счет (счет по вкладу / счет банковской карты) №:</w:t>
      </w:r>
      <w:r w:rsidRPr="00BA7999">
        <w:rPr>
          <w:rFonts w:ascii="Times New Roman" w:hAnsi="Times New Roman"/>
          <w:sz w:val="28"/>
          <w:szCs w:val="28"/>
        </w:rPr>
        <w:t xml:space="preserve">    </w:t>
      </w:r>
    </w:p>
    <w:p w:rsidR="00B84A17" w:rsidRPr="00BA7999" w:rsidRDefault="00B84A17" w:rsidP="00B84A17">
      <w:pPr>
        <w:autoSpaceDE w:val="0"/>
        <w:autoSpaceDN w:val="0"/>
        <w:jc w:val="both"/>
        <w:rPr>
          <w:rFonts w:ascii="Courier New" w:hAnsi="Courier New" w:cs="Courier New"/>
          <w:sz w:val="20"/>
        </w:rPr>
      </w:pP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Courier New" w:hAnsi="Courier New" w:cs="Courier New"/>
          <w:sz w:val="44"/>
          <w:szCs w:val="44"/>
        </w:rPr>
        <w:t>-</w:t>
      </w:r>
      <w:r w:rsidRPr="00BA7999">
        <w:rPr>
          <w:rFonts w:ascii="Marlett" w:hAnsi="Marlett" w:cs="Courier New"/>
          <w:sz w:val="44"/>
          <w:szCs w:val="44"/>
        </w:rPr>
        <w:t></w:t>
      </w:r>
      <w:r w:rsidRPr="00BA7999">
        <w:rPr>
          <w:rFonts w:ascii="Marlett" w:hAnsi="Marlett" w:cs="Courier New"/>
          <w:sz w:val="44"/>
          <w:szCs w:val="44"/>
        </w:rPr>
        <w:t>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5"/>
          <w:szCs w:val="25"/>
        </w:rPr>
      </w:pPr>
      <w:r w:rsidRPr="00BA7999">
        <w:rPr>
          <w:rFonts w:ascii="Times New Roman" w:hAnsi="Times New Roman"/>
          <w:sz w:val="25"/>
          <w:szCs w:val="25"/>
        </w:rPr>
        <w:t>открытый в ________________________________________________________________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BA7999">
        <w:rPr>
          <w:rFonts w:ascii="Times New Roman" w:hAnsi="Times New Roman"/>
          <w:sz w:val="20"/>
        </w:rPr>
        <w:t xml:space="preserve">                                                                       (наименование кредитной организации)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r w:rsidRPr="00BA7999">
        <w:rPr>
          <w:rFonts w:ascii="Times New Roman" w:hAnsi="Times New Roman"/>
          <w:sz w:val="22"/>
          <w:szCs w:val="22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>2. Выплатить через отделение федеральной почтовой связи №______________, с доставкой на дом / без доставки на дом.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 xml:space="preserve">3. Выплатить через кассу УСЗН Администрации ЗАТО </w:t>
      </w:r>
      <w:proofErr w:type="spellStart"/>
      <w:r w:rsidRPr="00BA7999">
        <w:rPr>
          <w:rFonts w:ascii="Times New Roman" w:hAnsi="Times New Roman"/>
          <w:sz w:val="26"/>
          <w:szCs w:val="26"/>
        </w:rPr>
        <w:t>г</w:t>
      </w:r>
      <w:proofErr w:type="gramStart"/>
      <w:r w:rsidRPr="00BA7999">
        <w:rPr>
          <w:rFonts w:ascii="Times New Roman" w:hAnsi="Times New Roman"/>
          <w:sz w:val="26"/>
          <w:szCs w:val="26"/>
        </w:rPr>
        <w:t>.Ж</w:t>
      </w:r>
      <w:proofErr w:type="gramEnd"/>
      <w:r w:rsidRPr="00BA7999">
        <w:rPr>
          <w:rFonts w:ascii="Times New Roman" w:hAnsi="Times New Roman"/>
          <w:sz w:val="26"/>
          <w:szCs w:val="26"/>
        </w:rPr>
        <w:t>елезногорск</w:t>
      </w:r>
      <w:proofErr w:type="spellEnd"/>
      <w:r w:rsidRPr="00BA7999">
        <w:rPr>
          <w:rFonts w:ascii="Times New Roman" w:hAnsi="Times New Roman"/>
          <w:sz w:val="26"/>
          <w:szCs w:val="26"/>
        </w:rPr>
        <w:t xml:space="preserve">___. </w:t>
      </w:r>
    </w:p>
    <w:p w:rsidR="00B84A17" w:rsidRPr="00BA7999" w:rsidRDefault="00B84A17" w:rsidP="00B84A17">
      <w:pPr>
        <w:widowControl w:val="0"/>
        <w:autoSpaceDE w:val="0"/>
        <w:autoSpaceDN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>Приложение: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BA7999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B84A17" w:rsidRPr="00BA7999" w:rsidRDefault="00B84A17" w:rsidP="00B84A1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A7999">
        <w:rPr>
          <w:rFonts w:ascii="Times New Roman" w:hAnsi="Times New Roman"/>
          <w:sz w:val="26"/>
          <w:szCs w:val="26"/>
        </w:rPr>
        <w:t>«____» ____________________ 20 __ г.</w:t>
      </w:r>
      <w:r w:rsidRPr="00BA7999">
        <w:rPr>
          <w:rFonts w:ascii="Times New Roman" w:hAnsi="Times New Roman"/>
          <w:sz w:val="26"/>
          <w:szCs w:val="26"/>
        </w:rPr>
        <w:tab/>
      </w:r>
      <w:r w:rsidRPr="00BA7999">
        <w:rPr>
          <w:rFonts w:ascii="Times New Roman" w:hAnsi="Times New Roman"/>
          <w:sz w:val="26"/>
          <w:szCs w:val="26"/>
        </w:rPr>
        <w:tab/>
        <w:t>__________________________</w:t>
      </w:r>
      <w:r w:rsidRPr="00BA7999">
        <w:rPr>
          <w:rFonts w:ascii="Times New Roman" w:hAnsi="Times New Roman"/>
          <w:sz w:val="28"/>
          <w:szCs w:val="22"/>
        </w:rPr>
        <w:t xml:space="preserve"> </w:t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</w:r>
      <w:r w:rsidRPr="00BA7999">
        <w:rPr>
          <w:rFonts w:ascii="Times New Roman" w:hAnsi="Times New Roman"/>
          <w:sz w:val="28"/>
          <w:szCs w:val="22"/>
        </w:rPr>
        <w:tab/>
        <w:t xml:space="preserve">            </w:t>
      </w:r>
      <w:r w:rsidRPr="00BA7999">
        <w:rPr>
          <w:rFonts w:ascii="Times New Roman" w:hAnsi="Times New Roman"/>
          <w:sz w:val="18"/>
          <w:szCs w:val="18"/>
        </w:rPr>
        <w:t>(подпись заявителя)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BA7999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ab/>
      </w:r>
      <w:r w:rsidRPr="00BA7999">
        <w:rPr>
          <w:rFonts w:ascii="Times New Roman" w:hAnsi="Times New Roman"/>
          <w:sz w:val="20"/>
          <w:lang w:eastAsia="ar-SA"/>
        </w:rPr>
        <w:t>(должность)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BA7999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BA7999">
        <w:rPr>
          <w:rFonts w:ascii="Times New Roman" w:hAnsi="Times New Roman"/>
          <w:sz w:val="26"/>
          <w:szCs w:val="26"/>
          <w:lang w:eastAsia="ar-SA"/>
        </w:rPr>
        <w:t>. № ______________________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20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ab/>
      </w:r>
      <w:r w:rsidRPr="00BA7999">
        <w:rPr>
          <w:rFonts w:ascii="Times New Roman" w:hAnsi="Times New Roman"/>
          <w:sz w:val="20"/>
          <w:lang w:eastAsia="ar-SA"/>
        </w:rPr>
        <w:t xml:space="preserve">(Ф.И.О., подпись) </w:t>
      </w:r>
      <w:r w:rsidRPr="00BA7999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935" distR="114935" simplePos="0" relativeHeight="251710464" behindDoc="0" locked="0" layoutInCell="1" allowOverlap="1" wp14:anchorId="087EBE0D" wp14:editId="014DB964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0" r="2540" b="0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754" w:rsidRDefault="00C82754" w:rsidP="00B84A1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7" o:spid="_x0000_s1041" type="#_x0000_t202" style="position:absolute;margin-left:220.2pt;margin-top:-31.8pt;width:28.25pt;height:24.5pt;z-index:251710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" stroked="f">
                <v:textbox inset="0,0,0,0">
                  <w:txbxContent>
                    <w:p w:rsidR="00C82754" w:rsidRDefault="00C82754" w:rsidP="00B84A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52DBF" w:rsidRPr="00BA7999" w:rsidRDefault="00052DBF" w:rsidP="00052DBF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BA7999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052DBF" w:rsidRPr="00BA7999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BA7999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BA7999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BA7999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9129AA" w:rsidRPr="00BA7999">
        <w:rPr>
          <w:rFonts w:ascii="Times New Roman" w:eastAsia="Arial" w:hAnsi="Times New Roman"/>
          <w:sz w:val="26"/>
          <w:szCs w:val="26"/>
          <w:lang w:eastAsia="ar-SA"/>
        </w:rPr>
        <w:t>ЗАТО г. Железногорск</w:t>
      </w:r>
      <w:r w:rsidRPr="00BA7999">
        <w:rPr>
          <w:rFonts w:ascii="Times New Roman" w:eastAsia="Arial" w:hAnsi="Times New Roman"/>
          <w:sz w:val="26"/>
          <w:szCs w:val="26"/>
          <w:lang w:eastAsia="ar-SA"/>
        </w:rPr>
        <w:t xml:space="preserve"> по предоставлению муниципальной услуги </w:t>
      </w:r>
      <w:r w:rsidRPr="00BA7999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C82754" w:rsidRPr="00BA7999">
        <w:rPr>
          <w:rFonts w:ascii="Times New Roman" w:hAnsi="Times New Roman"/>
          <w:sz w:val="26"/>
          <w:szCs w:val="26"/>
        </w:rPr>
        <w:t>Ежемесячное материальное вознаграждение Почетному гражданину ЗАТО Железногорск Красноярского края при достижении пенсионного возраста</w:t>
      </w:r>
      <w:r w:rsidRPr="00BA7999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052DBF" w:rsidRPr="00BA7999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BA7999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BA7999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052DBF" w:rsidRPr="00BA7999" w:rsidRDefault="00052DBF" w:rsidP="00052DBF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0"/>
          <w:lang w:eastAsia="ar-SA"/>
        </w:rPr>
      </w:pPr>
    </w:p>
    <w:p w:rsidR="00052DBF" w:rsidRPr="00BA7999" w:rsidRDefault="00052DBF" w:rsidP="00052DBF">
      <w:pPr>
        <w:suppressAutoHyphens/>
        <w:ind w:left="4962"/>
        <w:rPr>
          <w:rFonts w:ascii="Times New Roman" w:hAnsi="Times New Roman"/>
          <w:sz w:val="28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 xml:space="preserve">Руководителю УСЗН </w:t>
      </w:r>
      <w:proofErr w:type="gramStart"/>
      <w:r w:rsidRPr="00BA7999">
        <w:rPr>
          <w:rFonts w:ascii="Times New Roman" w:hAnsi="Times New Roman"/>
          <w:sz w:val="26"/>
          <w:szCs w:val="26"/>
          <w:lang w:eastAsia="ar-SA"/>
        </w:rPr>
        <w:t>Администрации</w:t>
      </w:r>
      <w:proofErr w:type="gramEnd"/>
      <w:r w:rsidRPr="00BA7999">
        <w:rPr>
          <w:rFonts w:ascii="Times New Roman" w:hAnsi="Times New Roman"/>
          <w:sz w:val="26"/>
          <w:szCs w:val="26"/>
          <w:lang w:eastAsia="ar-SA"/>
        </w:rPr>
        <w:t xml:space="preserve">     ЗАТО г. Железногорск</w:t>
      </w:r>
    </w:p>
    <w:p w:rsidR="00052DBF" w:rsidRPr="00BA7999" w:rsidRDefault="00052DBF" w:rsidP="00052DBF">
      <w:pPr>
        <w:suppressAutoHyphens/>
        <w:jc w:val="right"/>
        <w:rPr>
          <w:sz w:val="20"/>
          <w:lang w:eastAsia="ar-SA"/>
        </w:rPr>
      </w:pPr>
    </w:p>
    <w:p w:rsidR="00052DBF" w:rsidRPr="00BA7999" w:rsidRDefault="0089374A" w:rsidP="00052DBF">
      <w:pPr>
        <w:suppressAutoHyphens/>
        <w:autoSpaceDE w:val="0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proofErr w:type="gramStart"/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З</w:t>
      </w:r>
      <w:proofErr w:type="gramEnd"/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А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Я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В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Л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Н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Pr="00BA7999">
        <w:rPr>
          <w:rFonts w:ascii="Times New Roman" w:eastAsia="Arial" w:hAnsi="Times New Roman"/>
          <w:b/>
          <w:sz w:val="26"/>
          <w:szCs w:val="26"/>
          <w:lang w:eastAsia="ar-SA"/>
        </w:rPr>
        <w:t>И</w:t>
      </w:r>
      <w:r w:rsidR="00B84A17" w:rsidRPr="00BA7999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</w:t>
      </w:r>
      <w:r w:rsidR="00052DBF" w:rsidRPr="00BA7999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94A11" w:rsidRPr="00BA7999" w:rsidTr="00394A11">
        <w:tc>
          <w:tcPr>
            <w:tcW w:w="9747" w:type="dxa"/>
          </w:tcPr>
          <w:p w:rsidR="00052DBF" w:rsidRPr="00BA7999" w:rsidRDefault="00F06C68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BA7999">
              <w:rPr>
                <w:rFonts w:eastAsia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A92CFB2" wp14:editId="7D36B5E7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194310</wp:posOffset>
                      </wp:positionV>
                      <wp:extent cx="5435600" cy="0"/>
                      <wp:effectExtent l="7620" t="13335" r="5080" b="5715"/>
                      <wp:wrapNone/>
                      <wp:docPr id="24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3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59.1pt;margin-top:15.3pt;width:42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z4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"/>
                  </w:pict>
                </mc:Fallback>
              </mc:AlternateContent>
            </w:r>
            <w:r w:rsidR="00052DBF" w:rsidRPr="00BA7999">
              <w:rPr>
                <w:rFonts w:eastAsia="Arial"/>
                <w:sz w:val="26"/>
                <w:szCs w:val="26"/>
                <w:lang w:eastAsia="ar-SA"/>
              </w:rPr>
              <w:t xml:space="preserve"> 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052DBF" w:rsidRPr="00BA7999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C1E1EC" wp14:editId="7504EE6D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176530</wp:posOffset>
                      </wp:positionV>
                      <wp:extent cx="5686425" cy="0"/>
                      <wp:effectExtent l="13970" t="5080" r="5080" b="13970"/>
                      <wp:wrapNone/>
                      <wp:docPr id="2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6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39.35pt;margin-top:13.9pt;width:447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t3Hw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HNWC3cfAgAAPQQAAA4AAAAAAAAAAAAAAAAALgIAAGRycy9lMm9Eb2MueG1sUEsB&#10;Ai0AFAAGAAgAAAAhADLOF37dAAAACAEAAA8AAAAAAAAAAAAAAAAAeQQAAGRycy9kb3ducmV2Lnht&#10;bFBLBQYAAAAABAAEAPMAAACDBQAAAAA=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052DBF" w:rsidRPr="00BA7999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4B6E6C4" wp14:editId="67BFCDEF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162560</wp:posOffset>
                      </wp:positionV>
                      <wp:extent cx="5353050" cy="0"/>
                      <wp:effectExtent l="13970" t="10160" r="5080" b="8890"/>
                      <wp:wrapNone/>
                      <wp:docPr id="2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65.6pt;margin-top:12.8pt;width:42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052DBF" w:rsidRPr="00BA7999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755667" wp14:editId="3B807520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177165</wp:posOffset>
                      </wp:positionV>
                      <wp:extent cx="4895850" cy="0"/>
                      <wp:effectExtent l="13970" t="5715" r="5080" b="13335"/>
                      <wp:wrapNone/>
                      <wp:docPr id="2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101.6pt;margin-top:13.95pt;width:385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HJIQ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15.07.1938</w:t>
            </w:r>
          </w:p>
          <w:p w:rsidR="00052DBF" w:rsidRPr="00BA7999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E2B248" wp14:editId="16DE65C0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182245</wp:posOffset>
                      </wp:positionV>
                      <wp:extent cx="5553075" cy="0"/>
                      <wp:effectExtent l="13970" t="10795" r="5080" b="8255"/>
                      <wp:wrapNone/>
                      <wp:docPr id="2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49.85pt;margin-top:14.35pt;width:437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GE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г. Железногорск, </w:t>
            </w:r>
            <w:proofErr w:type="spellStart"/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ул</w:t>
            </w:r>
            <w:proofErr w:type="gramStart"/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.Ц</w:t>
            </w:r>
            <w:proofErr w:type="gramEnd"/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веточная</w:t>
            </w:r>
            <w:proofErr w:type="spellEnd"/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, д.15, кв.10</w:t>
            </w:r>
          </w:p>
          <w:p w:rsidR="00052DBF" w:rsidRPr="00BA7999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64476C" wp14:editId="2914C71D">
                      <wp:simplePos x="0" y="0"/>
                      <wp:positionH relativeFrom="column">
                        <wp:posOffset>3795395</wp:posOffset>
                      </wp:positionH>
                      <wp:positionV relativeFrom="paragraph">
                        <wp:posOffset>177800</wp:posOffset>
                      </wp:positionV>
                      <wp:extent cx="2390775" cy="0"/>
                      <wp:effectExtent l="13970" t="6350" r="5080" b="12700"/>
                      <wp:wrapNone/>
                      <wp:docPr id="1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298.85pt;margin-top:14pt;width:188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1h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052DBF" w:rsidRPr="00BA7999" w:rsidRDefault="00F06C68" w:rsidP="00052DBF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u w:val="single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C3107C8" wp14:editId="4004536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365125</wp:posOffset>
                      </wp:positionV>
                      <wp:extent cx="6184900" cy="0"/>
                      <wp:effectExtent l="10795" t="12700" r="5080" b="6350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.1pt;margin-top:28.75pt;width:48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gZ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"/>
                  </w:pict>
                </mc:Fallback>
              </mc:AlternateContent>
            </w:r>
            <w:r w:rsidRPr="00BA7999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E7E159" wp14:editId="45BCFBB5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174625</wp:posOffset>
                      </wp:positionV>
                      <wp:extent cx="4826000" cy="0"/>
                      <wp:effectExtent l="7620" t="12700" r="5080" b="6350"/>
                      <wp:wrapNone/>
                      <wp:docPr id="17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2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1pt;margin-top:13.75pt;width:380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k/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Прошу назначить: </w:t>
            </w:r>
            <w:r w:rsidR="00C82754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ежемесячное материальное вознаграждение</w:t>
            </w:r>
            <w:r w:rsidR="00594361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Почетному </w:t>
            </w:r>
            <w:proofErr w:type="gramStart"/>
            <w:r w:rsidR="00594361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гражданину</w:t>
            </w:r>
            <w:proofErr w:type="gramEnd"/>
            <w:r w:rsidR="00594361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ЗАТО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Железногорск Красноярского края </w:t>
            </w:r>
            <w:r w:rsidR="00C82754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при достижении пенсионного возраста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.</w:t>
            </w:r>
          </w:p>
          <w:p w:rsidR="00052DBF" w:rsidRPr="00BA7999" w:rsidRDefault="00052DBF" w:rsidP="00052DBF">
            <w:pPr>
              <w:suppressAutoHyphens/>
              <w:autoSpaceDE w:val="0"/>
              <w:ind w:firstLine="540"/>
              <w:jc w:val="both"/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2"/>
                <w:szCs w:val="22"/>
                <w:lang w:eastAsia="ar-SA"/>
              </w:rPr>
      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      </w:r>
          </w:p>
          <w:p w:rsidR="00052DBF" w:rsidRPr="00BA7999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Cs w:val="16"/>
                <w:lang w:eastAsia="ar-SA"/>
              </w:rPr>
            </w:pPr>
          </w:p>
          <w:p w:rsidR="00052DBF" w:rsidRPr="00BA7999" w:rsidRDefault="00052DBF" w:rsidP="00052DBF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</w:pPr>
            <w:r w:rsidRPr="00BA7999"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  <w:t>Выплаты прошу:</w:t>
            </w:r>
            <w:r w:rsidRPr="00BA7999"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</w:p>
          <w:p w:rsidR="00052DBF" w:rsidRPr="00BA7999" w:rsidRDefault="00F9335B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1.  П</w:t>
            </w:r>
            <w:r w:rsidR="00052DBF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еречисл</w:t>
            </w:r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и</w:t>
            </w:r>
            <w:r w:rsidR="00052DBF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ть на мой счет (счет по вкладу / счет банковской карты) №:    </w:t>
            </w:r>
          </w:p>
          <w:p w:rsidR="00052DBF" w:rsidRPr="00BA7999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 w:rsidRPr="00BA7999"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E9B662" wp14:editId="2906927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182245</wp:posOffset>
                      </wp:positionV>
                      <wp:extent cx="6184900" cy="0"/>
                      <wp:effectExtent l="10795" t="10795" r="5080" b="8255"/>
                      <wp:wrapNone/>
                      <wp:docPr id="1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1pt;margin-top:14.35pt;width:487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Kq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HCNF&#10;euDo6eB1LI3yW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"/>
                  </w:pict>
                </mc:Fallback>
              </mc:AlternateContent>
            </w:r>
            <w:r w:rsidR="00052DBF" w:rsidRPr="00BA7999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43855600003113005687/48</w:t>
            </w:r>
          </w:p>
          <w:p w:rsidR="00052DBF" w:rsidRPr="00BA7999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8CA101C" wp14:editId="4AD8C994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182880</wp:posOffset>
                      </wp:positionV>
                      <wp:extent cx="5353050" cy="0"/>
                      <wp:effectExtent l="13970" t="11430" r="5080" b="7620"/>
                      <wp:wrapNone/>
                      <wp:docPr id="1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65.6pt;margin-top:14.4pt;width:42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"/>
                  </w:pict>
                </mc:Fallback>
              </mc:AlternateContent>
            </w:r>
            <w:proofErr w:type="gramStart"/>
            <w:r w:rsidR="00052DBF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открытый</w:t>
            </w:r>
            <w:proofErr w:type="gramEnd"/>
            <w:r w:rsidR="00052DBF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                 </w:t>
            </w:r>
            <w:r w:rsidR="00052DBF" w:rsidRPr="00BA7999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Сбербанке России  </w:t>
            </w:r>
            <w:proofErr w:type="spellStart"/>
            <w:r w:rsidR="00052DBF" w:rsidRPr="00BA7999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Железногорское</w:t>
            </w:r>
            <w:proofErr w:type="spellEnd"/>
            <w:r w:rsidR="00052DBF" w:rsidRPr="00BA7999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 ОСБ 7701/14</w:t>
            </w:r>
          </w:p>
          <w:p w:rsidR="00052DBF" w:rsidRPr="00BA7999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  <w:lang w:eastAsia="ar-SA"/>
              </w:rPr>
            </w:pPr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                         </w:t>
            </w:r>
            <w:r w:rsidRPr="00BA7999">
              <w:rPr>
                <w:rFonts w:ascii="Times New Roman" w:hAnsi="Times New Roman"/>
                <w:szCs w:val="16"/>
                <w:lang w:eastAsia="ar-SA"/>
              </w:rPr>
              <w:t>(наименование кредитной организации)</w:t>
            </w:r>
          </w:p>
          <w:p w:rsidR="00052DBF" w:rsidRPr="00BA7999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BA7999">
              <w:rPr>
                <w:rFonts w:ascii="Times New Roman" w:hAnsi="Times New Roman"/>
                <w:sz w:val="22"/>
                <w:szCs w:val="22"/>
                <w:lang w:eastAsia="ar-SA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052DBF" w:rsidRPr="00BA7999" w:rsidRDefault="00F06C68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491040" wp14:editId="4A0146A2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RHgIAADw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CoKXUR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2. В</w:t>
            </w:r>
            <w:r w:rsidR="00052DBF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="00052DBF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отделение федеральной почтовой связи                                                   №            ---         ,   с доставкой на дом / без доставки на дом.</w:t>
            </w:r>
          </w:p>
          <w:p w:rsidR="00052DBF" w:rsidRPr="00BA7999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</w:t>
            </w:r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В</w:t>
            </w:r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ыпла</w:t>
            </w:r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ти</w:t>
            </w:r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ть через кассу УСЗН</w:t>
            </w:r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Администрации ЗАТО </w:t>
            </w:r>
            <w:proofErr w:type="spellStart"/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="00F9335B"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BA7999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BA7999">
              <w:rPr>
                <w:rFonts w:ascii="Times New Roman" w:hAnsi="Times New Roman"/>
                <w:sz w:val="26"/>
                <w:szCs w:val="26"/>
                <w:u w:val="single"/>
                <w:lang w:eastAsia="ar-SA"/>
              </w:rPr>
              <w:t>--- .</w:t>
            </w:r>
          </w:p>
          <w:p w:rsidR="00052DBF" w:rsidRPr="00BA7999" w:rsidRDefault="00052DBF" w:rsidP="00052DB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lang w:eastAsia="ar-SA"/>
              </w:rPr>
            </w:pPr>
          </w:p>
          <w:p w:rsidR="00052DBF" w:rsidRPr="00BA7999" w:rsidRDefault="00052DBF" w:rsidP="00052DBF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052DBF" w:rsidRPr="00BA7999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A79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9D586D0" wp14:editId="0FA1D62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3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.1pt;margin-top:12.55pt;width:48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8r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JAnvKx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1. К</w:t>
            </w:r>
            <w:r w:rsidR="00052DBF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опия паспорта;</w:t>
            </w:r>
          </w:p>
          <w:p w:rsidR="00052DBF" w:rsidRPr="00BA7999" w:rsidRDefault="00F06C68" w:rsidP="00052DBF">
            <w:pPr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A79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CCACB51" wp14:editId="3AE6C7E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1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.1pt;margin-top:12.55pt;width:487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4a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FCNF&#10;euDo6eB1LI3yZ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a7qeGh8CAAA9BAAADgAAAAAAAAAAAAAAAAAuAgAAZHJzL2Uyb0RvYy54bWxQSwECLQAU&#10;AAYACAAAACEARy+GD9kAAAAGAQAADwAAAAAAAAAAAAAAAAB5BAAAZHJzL2Rvd25yZXYueG1sUEsF&#10;BgAAAAAEAAQA8wAAAH8FAAAAAA==&#10;"/>
                  </w:pict>
                </mc:Fallback>
              </mc:AlternateContent>
            </w:r>
            <w:r w:rsidR="005A1420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2. К</w:t>
            </w:r>
            <w:r w:rsidR="00052DBF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опия удостоверения «Почетный </w:t>
            </w:r>
            <w:proofErr w:type="gramStart"/>
            <w:r w:rsidR="00052DBF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гражданин</w:t>
            </w:r>
            <w:proofErr w:type="gramEnd"/>
            <w:r w:rsidR="00052DBF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ЗАТО Железногорск </w:t>
            </w:r>
            <w:r w:rsidR="00052DBF" w:rsidRPr="00BA7999">
              <w:rPr>
                <w:rFonts w:ascii="Times New Roman" w:hAnsi="Times New Roman"/>
                <w:bCs/>
                <w:i/>
                <w:sz w:val="23"/>
                <w:szCs w:val="23"/>
                <w:lang w:eastAsia="ar-SA"/>
              </w:rPr>
              <w:t>Красноярского края»</w:t>
            </w:r>
            <w:r w:rsidR="00BA7999" w:rsidRPr="00BA799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.</w:t>
            </w:r>
          </w:p>
          <w:p w:rsidR="00052DBF" w:rsidRPr="00BA7999" w:rsidRDefault="00052DBF" w:rsidP="00052DBF">
            <w:pPr>
              <w:suppressAutoHyphens/>
              <w:autoSpaceDE w:val="0"/>
              <w:rPr>
                <w:rFonts w:eastAsia="Arial"/>
                <w:i/>
                <w:sz w:val="20"/>
                <w:lang w:eastAsia="ar-SA"/>
              </w:rPr>
            </w:pPr>
          </w:p>
          <w:p w:rsidR="00BA7999" w:rsidRPr="00BA7999" w:rsidRDefault="00BA7999" w:rsidP="00052DBF">
            <w:pPr>
              <w:suppressAutoHyphens/>
              <w:autoSpaceDE w:val="0"/>
              <w:rPr>
                <w:rFonts w:eastAsia="Arial"/>
                <w:i/>
                <w:sz w:val="20"/>
                <w:lang w:eastAsia="ar-SA"/>
              </w:rPr>
            </w:pPr>
          </w:p>
          <w:p w:rsidR="00052DBF" w:rsidRPr="00BA7999" w:rsidRDefault="00F06C68" w:rsidP="00B84A17">
            <w:pPr>
              <w:suppressAutoHyphens/>
              <w:autoSpaceDE w:val="0"/>
              <w:rPr>
                <w:rFonts w:ascii="Times New Roman" w:eastAsia="Arial" w:hAnsi="Times New Roman"/>
                <w:b/>
                <w:sz w:val="28"/>
                <w:szCs w:val="22"/>
                <w:lang w:eastAsia="ar-SA"/>
              </w:rPr>
            </w:pPr>
            <w:r w:rsidRPr="00BA7999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CF7B279" wp14:editId="2586B2D6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7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69.6pt;margin-top:14.5pt;width:189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"/>
                  </w:pict>
                </mc:Fallback>
              </mc:AlternateContent>
            </w:r>
            <w:r w:rsidRPr="00BA7999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8044F05" wp14:editId="38585BDE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6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173.6pt;margin-top:14.5pt;width:11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Uk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"/>
                  </w:pict>
                </mc:Fallback>
              </mc:AlternateContent>
            </w:r>
            <w:r w:rsidRPr="00BA7999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EEEBC96" wp14:editId="17C5940C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5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23.35pt;margin-top:14.5pt;width:30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0GlGw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"/>
                  </w:pict>
                </mc:Fallback>
              </mc:AlternateContent>
            </w:r>
            <w:r w:rsidRPr="00BA7999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AAD5A8C" wp14:editId="37776402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4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39.35pt;margin-top:14.55pt;width:84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MTHw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"/>
                  </w:pict>
                </mc:Fallback>
              </mc:AlternateContent>
            </w:r>
            <w:r w:rsidRPr="00BA7999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E52F30B" wp14:editId="3F42A737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3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9.35pt;margin-top:14.5pt;width:0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kWQBpBkCAAA2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BA7999">
              <w:rPr>
                <w:rFonts w:ascii="Times New Roman" w:eastAsia="Arial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DA61B0A" wp14:editId="3868184A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2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8.6pt;margin-top:14.45pt;width:21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jA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"/>
                  </w:pict>
                </mc:Fallback>
              </mc:AlternateContent>
            </w:r>
            <w:r w:rsidR="00052DBF" w:rsidRPr="00BA7999">
              <w:rPr>
                <w:rFonts w:ascii="Times New Roman" w:eastAsia="Arial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89374A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ию</w:t>
            </w:r>
            <w:r w:rsidR="00B84A17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л</w:t>
            </w:r>
            <w:r w:rsidR="0089374A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я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20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</w:t>
            </w:r>
            <w:r w:rsidR="0089374A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г.                                         </w:t>
            </w:r>
            <w:r w:rsidR="00052DBF" w:rsidRPr="00BA7999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</w:t>
            </w:r>
            <w:r w:rsidR="00052DBF" w:rsidRPr="00BA7999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  <w:t xml:space="preserve">                                </w:t>
            </w:r>
            <w:r w:rsidR="00052DBF" w:rsidRPr="00BA7999"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(подпись заявителя)</w:t>
            </w:r>
          </w:p>
        </w:tc>
      </w:tr>
    </w:tbl>
    <w:p w:rsidR="00052DBF" w:rsidRPr="00BA7999" w:rsidRDefault="00052DBF" w:rsidP="00052DBF">
      <w:pPr>
        <w:suppressAutoHyphens/>
        <w:ind w:left="5130"/>
        <w:jc w:val="both"/>
        <w:rPr>
          <w:lang w:eastAsia="ar-SA"/>
        </w:rPr>
      </w:pPr>
    </w:p>
    <w:p w:rsidR="00B84A17" w:rsidRPr="00BA7999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BA7999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B84A17" w:rsidRPr="00BA7999" w:rsidRDefault="00B84A17" w:rsidP="00B84A17">
      <w:pPr>
        <w:suppressAutoHyphens/>
        <w:rPr>
          <w:rFonts w:ascii="Times New Roman" w:hAnsi="Times New Roman"/>
          <w:sz w:val="18"/>
          <w:szCs w:val="18"/>
          <w:vertAlign w:val="superscript"/>
          <w:lang w:eastAsia="ar-SA"/>
        </w:rPr>
      </w:pPr>
      <w:r w:rsidRPr="00BA7999">
        <w:rPr>
          <w:rFonts w:ascii="Times New Roman" w:hAnsi="Times New Roman"/>
          <w:sz w:val="28"/>
          <w:szCs w:val="28"/>
          <w:lang w:eastAsia="ar-SA"/>
        </w:rPr>
        <w:tab/>
      </w:r>
      <w:r w:rsidRPr="00BA7999">
        <w:rPr>
          <w:rFonts w:ascii="Times New Roman" w:hAnsi="Times New Roman"/>
          <w:sz w:val="18"/>
          <w:szCs w:val="18"/>
          <w:lang w:eastAsia="ar-SA"/>
        </w:rPr>
        <w:t>(должность)</w:t>
      </w:r>
    </w:p>
    <w:p w:rsidR="00052DBF" w:rsidRPr="00BA7999" w:rsidRDefault="00B84A17" w:rsidP="00B84A17">
      <w:pPr>
        <w:rPr>
          <w:rFonts w:ascii="Times New Roman" w:hAnsi="Times New Roman"/>
          <w:sz w:val="18"/>
          <w:szCs w:val="18"/>
          <w:lang w:eastAsia="ar-SA"/>
        </w:rPr>
      </w:pPr>
      <w:r w:rsidRPr="00BA7999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BA7999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BA7999">
        <w:rPr>
          <w:rFonts w:ascii="Times New Roman" w:hAnsi="Times New Roman"/>
          <w:sz w:val="26"/>
          <w:szCs w:val="26"/>
          <w:lang w:eastAsia="ar-SA"/>
        </w:rPr>
        <w:t>. № ______________________</w:t>
      </w:r>
      <w:r w:rsidRPr="00BA7999">
        <w:rPr>
          <w:rFonts w:ascii="Times New Roman" w:hAnsi="Times New Roman"/>
          <w:sz w:val="28"/>
          <w:szCs w:val="28"/>
          <w:lang w:eastAsia="ar-SA"/>
        </w:rPr>
        <w:tab/>
      </w:r>
      <w:r w:rsidRPr="00BA7999">
        <w:rPr>
          <w:rFonts w:ascii="Times New Roman" w:hAnsi="Times New Roman"/>
          <w:sz w:val="18"/>
          <w:szCs w:val="18"/>
          <w:lang w:eastAsia="ar-SA"/>
        </w:rPr>
        <w:t>(Ф.И.О., подпись)</w:t>
      </w:r>
    </w:p>
    <w:sectPr w:rsidR="00052DBF" w:rsidRPr="00BA7999" w:rsidSect="004E6061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54" w:rsidRDefault="00C82754" w:rsidP="00B71E51">
      <w:r>
        <w:separator/>
      </w:r>
    </w:p>
  </w:endnote>
  <w:endnote w:type="continuationSeparator" w:id="0">
    <w:p w:rsidR="00C82754" w:rsidRDefault="00C82754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54" w:rsidRDefault="00C82754" w:rsidP="00B71E51">
      <w:r>
        <w:separator/>
      </w:r>
    </w:p>
  </w:footnote>
  <w:footnote w:type="continuationSeparator" w:id="0">
    <w:p w:rsidR="00C82754" w:rsidRDefault="00C82754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602039"/>
      <w:docPartObj>
        <w:docPartGallery w:val="Page Numbers (Top of Page)"/>
        <w:docPartUnique/>
      </w:docPartObj>
    </w:sdtPr>
    <w:sdtEndPr/>
    <w:sdtContent>
      <w:p w:rsidR="00C82754" w:rsidRDefault="00C8275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589">
          <w:rPr>
            <w:noProof/>
          </w:rPr>
          <w:t>2</w:t>
        </w:r>
        <w:r>
          <w:fldChar w:fldCharType="end"/>
        </w:r>
      </w:p>
    </w:sdtContent>
  </w:sdt>
  <w:p w:rsidR="00C82754" w:rsidRDefault="00C8275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F7667CC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60D3"/>
    <w:rsid w:val="00042443"/>
    <w:rsid w:val="00052DBF"/>
    <w:rsid w:val="000844B8"/>
    <w:rsid w:val="000D6DD3"/>
    <w:rsid w:val="000E3A63"/>
    <w:rsid w:val="000F7C9A"/>
    <w:rsid w:val="0012215B"/>
    <w:rsid w:val="00133CE5"/>
    <w:rsid w:val="001424FC"/>
    <w:rsid w:val="0017058E"/>
    <w:rsid w:val="001723B3"/>
    <w:rsid w:val="00180A10"/>
    <w:rsid w:val="001B2E1C"/>
    <w:rsid w:val="001F0FB5"/>
    <w:rsid w:val="0022180F"/>
    <w:rsid w:val="002328F7"/>
    <w:rsid w:val="00235498"/>
    <w:rsid w:val="00245752"/>
    <w:rsid w:val="0025530C"/>
    <w:rsid w:val="00275899"/>
    <w:rsid w:val="002B6DA5"/>
    <w:rsid w:val="002C6A9E"/>
    <w:rsid w:val="002D3A9F"/>
    <w:rsid w:val="002E260E"/>
    <w:rsid w:val="003115F5"/>
    <w:rsid w:val="003156C8"/>
    <w:rsid w:val="00336CE3"/>
    <w:rsid w:val="003462B8"/>
    <w:rsid w:val="00354B9D"/>
    <w:rsid w:val="00360BB7"/>
    <w:rsid w:val="0037779C"/>
    <w:rsid w:val="00390A32"/>
    <w:rsid w:val="00394A11"/>
    <w:rsid w:val="003B4A8A"/>
    <w:rsid w:val="003C1E53"/>
    <w:rsid w:val="003E462A"/>
    <w:rsid w:val="003E6C7C"/>
    <w:rsid w:val="003F0C31"/>
    <w:rsid w:val="00406CAF"/>
    <w:rsid w:val="0042035C"/>
    <w:rsid w:val="00424599"/>
    <w:rsid w:val="004255AF"/>
    <w:rsid w:val="004352FA"/>
    <w:rsid w:val="004572EE"/>
    <w:rsid w:val="004631BD"/>
    <w:rsid w:val="004702AF"/>
    <w:rsid w:val="0049620A"/>
    <w:rsid w:val="004A246D"/>
    <w:rsid w:val="004D4B45"/>
    <w:rsid w:val="004E6061"/>
    <w:rsid w:val="004F0C99"/>
    <w:rsid w:val="004F52D6"/>
    <w:rsid w:val="00515CA2"/>
    <w:rsid w:val="00527246"/>
    <w:rsid w:val="005441E6"/>
    <w:rsid w:val="00581FA5"/>
    <w:rsid w:val="00583D5F"/>
    <w:rsid w:val="0059075B"/>
    <w:rsid w:val="00594361"/>
    <w:rsid w:val="005953DB"/>
    <w:rsid w:val="0059687B"/>
    <w:rsid w:val="00596890"/>
    <w:rsid w:val="005A1420"/>
    <w:rsid w:val="005E6F12"/>
    <w:rsid w:val="005F516B"/>
    <w:rsid w:val="00602800"/>
    <w:rsid w:val="00616AB7"/>
    <w:rsid w:val="00620E4F"/>
    <w:rsid w:val="00623131"/>
    <w:rsid w:val="00625236"/>
    <w:rsid w:val="00634BDA"/>
    <w:rsid w:val="00634C13"/>
    <w:rsid w:val="00671309"/>
    <w:rsid w:val="00681994"/>
    <w:rsid w:val="00681A2B"/>
    <w:rsid w:val="006B66E7"/>
    <w:rsid w:val="0077468C"/>
    <w:rsid w:val="007A675E"/>
    <w:rsid w:val="007B13DA"/>
    <w:rsid w:val="007C3668"/>
    <w:rsid w:val="007E6B30"/>
    <w:rsid w:val="00812162"/>
    <w:rsid w:val="0081398F"/>
    <w:rsid w:val="00842C56"/>
    <w:rsid w:val="0084389C"/>
    <w:rsid w:val="0089374A"/>
    <w:rsid w:val="008A1D9D"/>
    <w:rsid w:val="008C0C32"/>
    <w:rsid w:val="008F70A4"/>
    <w:rsid w:val="00905BDD"/>
    <w:rsid w:val="0091007D"/>
    <w:rsid w:val="009129AA"/>
    <w:rsid w:val="00931777"/>
    <w:rsid w:val="00933720"/>
    <w:rsid w:val="009A0E7B"/>
    <w:rsid w:val="009A4A77"/>
    <w:rsid w:val="009C4335"/>
    <w:rsid w:val="009F0095"/>
    <w:rsid w:val="00A2084E"/>
    <w:rsid w:val="00A37EF3"/>
    <w:rsid w:val="00A5786F"/>
    <w:rsid w:val="00A75F10"/>
    <w:rsid w:val="00A77689"/>
    <w:rsid w:val="00AA2695"/>
    <w:rsid w:val="00AB7D71"/>
    <w:rsid w:val="00AF03A1"/>
    <w:rsid w:val="00B047D0"/>
    <w:rsid w:val="00B22CDC"/>
    <w:rsid w:val="00B31410"/>
    <w:rsid w:val="00B41B35"/>
    <w:rsid w:val="00B608B5"/>
    <w:rsid w:val="00B661C9"/>
    <w:rsid w:val="00B71E51"/>
    <w:rsid w:val="00B77025"/>
    <w:rsid w:val="00B82873"/>
    <w:rsid w:val="00B8415A"/>
    <w:rsid w:val="00B84A17"/>
    <w:rsid w:val="00B85981"/>
    <w:rsid w:val="00B93B72"/>
    <w:rsid w:val="00BA7999"/>
    <w:rsid w:val="00C0603F"/>
    <w:rsid w:val="00C225AE"/>
    <w:rsid w:val="00C23D81"/>
    <w:rsid w:val="00C56F45"/>
    <w:rsid w:val="00C62E4C"/>
    <w:rsid w:val="00C70B3E"/>
    <w:rsid w:val="00C82754"/>
    <w:rsid w:val="00C848FC"/>
    <w:rsid w:val="00C861F2"/>
    <w:rsid w:val="00C90189"/>
    <w:rsid w:val="00CA35EC"/>
    <w:rsid w:val="00CA37CA"/>
    <w:rsid w:val="00CB665D"/>
    <w:rsid w:val="00CF7663"/>
    <w:rsid w:val="00D33589"/>
    <w:rsid w:val="00D37006"/>
    <w:rsid w:val="00D84318"/>
    <w:rsid w:val="00D90AF1"/>
    <w:rsid w:val="00D96933"/>
    <w:rsid w:val="00DA6703"/>
    <w:rsid w:val="00DA7AC7"/>
    <w:rsid w:val="00DC42DF"/>
    <w:rsid w:val="00DE5F7E"/>
    <w:rsid w:val="00DF70F8"/>
    <w:rsid w:val="00E35FAB"/>
    <w:rsid w:val="00E6276E"/>
    <w:rsid w:val="00E70C60"/>
    <w:rsid w:val="00EA337F"/>
    <w:rsid w:val="00EB5CA2"/>
    <w:rsid w:val="00EC0133"/>
    <w:rsid w:val="00F06C68"/>
    <w:rsid w:val="00F07FED"/>
    <w:rsid w:val="00F10FCD"/>
    <w:rsid w:val="00F16856"/>
    <w:rsid w:val="00F20089"/>
    <w:rsid w:val="00F24799"/>
    <w:rsid w:val="00F325A0"/>
    <w:rsid w:val="00F62913"/>
    <w:rsid w:val="00F71CB8"/>
    <w:rsid w:val="00F8428C"/>
    <w:rsid w:val="00F922B2"/>
    <w:rsid w:val="00F9335B"/>
    <w:rsid w:val="00F97D2E"/>
    <w:rsid w:val="00FA2C59"/>
    <w:rsid w:val="00FC2B42"/>
    <w:rsid w:val="00FD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24mfc.ru" TargetMode="External"/><Relationship Id="rId18" Type="http://schemas.openxmlformats.org/officeDocument/2006/relationships/hyperlink" Target="http://www.24mfc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24mfc.ru" TargetMode="External"/><Relationship Id="rId17" Type="http://schemas.openxmlformats.org/officeDocument/2006/relationships/hyperlink" Target="garantF1://70190064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90064.100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uszn7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80EEE3ECA29715404418B86C084BFDB3819E9657E8D17FB80775FHBs1D" TargetMode="External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mailto:secretar@uszn7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http://www.admk26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5E06-0D94-4AEA-BB8C-CE86D2D3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31</Pages>
  <Words>8471</Words>
  <Characters>48291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18</cp:revision>
  <cp:lastPrinted>2018-11-14T02:53:00Z</cp:lastPrinted>
  <dcterms:created xsi:type="dcterms:W3CDTF">2018-08-13T09:26:00Z</dcterms:created>
  <dcterms:modified xsi:type="dcterms:W3CDTF">2018-11-23T09:14:00Z</dcterms:modified>
</cp:coreProperties>
</file>